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D79" w14:textId="13032069" w:rsidR="009F35B7" w:rsidRPr="004D220E" w:rsidRDefault="000E0BB7" w:rsidP="009F35B7">
      <w:pPr>
        <w:suppressAutoHyphens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A"/>
          <w:sz w:val="28"/>
          <w:lang w:eastAsia="ru-RU"/>
        </w:rPr>
        <w:drawing>
          <wp:inline distT="0" distB="0" distL="0" distR="0" wp14:anchorId="79FF05E0" wp14:editId="268BAA8A">
            <wp:extent cx="6390005" cy="9038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005" cy="903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35B7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br w:type="page"/>
      </w:r>
      <w:r w:rsidR="009F35B7" w:rsidRPr="004D220E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 xml:space="preserve">Оглавление </w:t>
      </w:r>
    </w:p>
    <w:p w14:paraId="5CA60B50" w14:textId="77777777" w:rsidR="009F35B7" w:rsidRPr="004D220E" w:rsidRDefault="009F35B7" w:rsidP="009F35B7">
      <w:pPr>
        <w:suppressAutoHyphens w:val="0"/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90CEC87" w14:textId="77777777" w:rsidR="009F35B7" w:rsidRPr="004D220E" w:rsidRDefault="009F35B7" w:rsidP="009F35B7">
      <w:pPr>
        <w:suppressAutoHyphens w:val="0"/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220E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1. Комплекс основных характеристик программы </w:t>
      </w:r>
    </w:p>
    <w:p w14:paraId="2FDAE989" w14:textId="77777777" w:rsidR="009F35B7" w:rsidRPr="004D220E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220E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Пояснительная записка</w:t>
      </w:r>
      <w:r>
        <w:rPr>
          <w:rFonts w:ascii="Times New Roman" w:eastAsia="Times New Roman" w:hAnsi="Times New Roman" w:cs="Times New Roman"/>
          <w:color w:val="00000A"/>
          <w:sz w:val="28"/>
          <w:lang w:eastAsia="ru-RU"/>
        </w:rPr>
        <w:t>.</w:t>
      </w:r>
      <w:r w:rsidRPr="004D220E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 </w:t>
      </w:r>
    </w:p>
    <w:p w14:paraId="7C3DF539" w14:textId="77777777" w:rsidR="009F35B7" w:rsidRPr="0091463E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lang w:eastAsia="ru-RU"/>
        </w:rPr>
        <w:t>Цель и задачи программы.</w:t>
      </w:r>
    </w:p>
    <w:p w14:paraId="6FF57E58" w14:textId="77777777" w:rsidR="009F35B7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Содержание программы: учебный план, содержание учебного плана</w:t>
      </w:r>
    </w:p>
    <w:p w14:paraId="37FCF2E0" w14:textId="77777777" w:rsidR="009F35B7" w:rsidRPr="0091463E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463E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Планируемые результаты </w:t>
      </w:r>
    </w:p>
    <w:p w14:paraId="7DFE4D6B" w14:textId="77777777" w:rsidR="009F35B7" w:rsidRPr="004D220E" w:rsidRDefault="009F35B7" w:rsidP="009F35B7">
      <w:pPr>
        <w:suppressAutoHyphens w:val="0"/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220E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2. Комплекс организационно-педагогических условий </w:t>
      </w:r>
    </w:p>
    <w:p w14:paraId="1FECFE1B" w14:textId="77777777" w:rsidR="009F35B7" w:rsidRPr="004D220E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220E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Формы аттестации</w:t>
      </w:r>
      <w:r>
        <w:rPr>
          <w:rFonts w:ascii="Times New Roman" w:eastAsia="Times New Roman" w:hAnsi="Times New Roman" w:cs="Times New Roman"/>
          <w:color w:val="00000A"/>
          <w:sz w:val="28"/>
          <w:lang w:eastAsia="ru-RU"/>
        </w:rPr>
        <w:t>.</w:t>
      </w:r>
    </w:p>
    <w:p w14:paraId="61DD0B94" w14:textId="77777777" w:rsidR="009F35B7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Оценочные материалы.</w:t>
      </w:r>
    </w:p>
    <w:p w14:paraId="78120853" w14:textId="77777777" w:rsidR="009F35B7" w:rsidRPr="0091463E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Условия реализации программы (материально-техническое, кадровое, информационное обеспечение).</w:t>
      </w:r>
    </w:p>
    <w:p w14:paraId="66D65701" w14:textId="77777777" w:rsidR="009F35B7" w:rsidRPr="00CB1941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Методические материалы.</w:t>
      </w:r>
    </w:p>
    <w:p w14:paraId="47D4AF22" w14:textId="77777777" w:rsidR="009F35B7" w:rsidRPr="00CB1941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Рабочие программы учебных предметов, курсов, дисциплин (модулей).</w:t>
      </w:r>
    </w:p>
    <w:p w14:paraId="454F8929" w14:textId="77777777" w:rsidR="009F35B7" w:rsidRPr="00CB1941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программа воспитания.</w:t>
      </w:r>
    </w:p>
    <w:p w14:paraId="174DD39F" w14:textId="77777777" w:rsidR="009F35B7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план воспитательной работы.</w:t>
      </w:r>
    </w:p>
    <w:p w14:paraId="1FBC398E" w14:textId="77777777" w:rsidR="009F35B7" w:rsidRDefault="009F35B7" w:rsidP="009F35B7">
      <w:pPr>
        <w:widowControl w:val="0"/>
        <w:numPr>
          <w:ilvl w:val="0"/>
          <w:numId w:val="10"/>
        </w:numPr>
        <w:suppressAutoHyphens w:val="0"/>
        <w:spacing w:after="65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учебный график.</w:t>
      </w:r>
    </w:p>
    <w:p w14:paraId="12F8B84F" w14:textId="77777777" w:rsidR="009F35B7" w:rsidRPr="004D220E" w:rsidRDefault="009F35B7" w:rsidP="009F35B7">
      <w:pPr>
        <w:widowControl w:val="0"/>
        <w:numPr>
          <w:ilvl w:val="0"/>
          <w:numId w:val="10"/>
        </w:numPr>
        <w:suppressAutoHyphens w:val="0"/>
        <w:spacing w:after="2" w:line="23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220E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color w:val="00000A"/>
          <w:sz w:val="28"/>
          <w:lang w:eastAsia="ru-RU"/>
        </w:rPr>
        <w:t>.</w:t>
      </w:r>
    </w:p>
    <w:p w14:paraId="6AC35942" w14:textId="77777777" w:rsidR="009F35B7" w:rsidRPr="004D220E" w:rsidRDefault="009F35B7" w:rsidP="006B4940">
      <w:pPr>
        <w:suppressAutoHyphens w:val="0"/>
        <w:spacing w:after="64" w:line="240" w:lineRule="auto"/>
        <w:ind w:right="-15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br w:type="page"/>
      </w:r>
      <w:r w:rsidRPr="004D220E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14:paraId="63441968" w14:textId="77777777" w:rsidR="009F35B7" w:rsidRPr="006F38AB" w:rsidRDefault="009F35B7" w:rsidP="006B494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8FA238" w14:textId="77777777" w:rsidR="009F35B7" w:rsidRDefault="009F35B7" w:rsidP="006B4940">
      <w:pPr>
        <w:tabs>
          <w:tab w:val="left" w:pos="9088"/>
        </w:tabs>
        <w:spacing w:line="240" w:lineRule="exact"/>
        <w:ind w:right="-7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0F4F065A" w14:textId="77777777" w:rsidR="009F35B7" w:rsidRPr="007C5759" w:rsidRDefault="009F35B7" w:rsidP="006B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5759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</w:p>
    <w:p w14:paraId="65B37386" w14:textId="77777777" w:rsidR="009F35B7" w:rsidRPr="007C5759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5759">
        <w:rPr>
          <w:rFonts w:ascii="Times New Roman" w:hAnsi="Times New Roman" w:cs="Times New Roman"/>
          <w:sz w:val="24"/>
          <w:szCs w:val="24"/>
        </w:rPr>
        <w:t xml:space="preserve">            Дополнительная общеобразовательная общеразвивающая программа творческого объединения «Мягкая игрушка» художественной направленности, разработана на основе: </w:t>
      </w:r>
    </w:p>
    <w:p w14:paraId="3063CACD" w14:textId="77777777" w:rsidR="009F35B7" w:rsidRPr="007C5759" w:rsidRDefault="009F35B7" w:rsidP="003A12C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>- Федерального закона от 29.12.2012 №273-ФЗ «Об образовании в Российской Федерации»;</w:t>
      </w:r>
    </w:p>
    <w:p w14:paraId="7F67DC42" w14:textId="77777777" w:rsidR="009F35B7" w:rsidRPr="007C5759" w:rsidRDefault="009F35B7" w:rsidP="003A12C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14:paraId="4E79BC3F" w14:textId="77777777" w:rsidR="009F35B7" w:rsidRPr="007C5759" w:rsidRDefault="009F35B7" w:rsidP="003A12C5">
      <w:pPr>
        <w:tabs>
          <w:tab w:val="left" w:pos="284"/>
          <w:tab w:val="left" w:pos="1418"/>
          <w:tab w:val="left" w:pos="2127"/>
        </w:tabs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Концепции развития дополнительного образования детей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распоряжением Правительства Российской Федерации от 4 сентября 2014 г. N 1726-р;</w:t>
      </w:r>
    </w:p>
    <w:p w14:paraId="2F37A8DC" w14:textId="77777777" w:rsidR="009F35B7" w:rsidRPr="007C5759" w:rsidRDefault="009F35B7" w:rsidP="003A12C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14:paraId="0555CFF3" w14:textId="77777777" w:rsidR="009F35B7" w:rsidRPr="007C5759" w:rsidRDefault="009F35B7" w:rsidP="003A12C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>- Приказа от 9 ноября 2018 г. № 196 об утверждении порядка организации и осуществления образовательной деятельности по дополнительным общеобразовательным программам;</w:t>
      </w:r>
    </w:p>
    <w:p w14:paraId="48175074" w14:textId="77777777" w:rsidR="009F35B7" w:rsidRPr="007C5759" w:rsidRDefault="009F35B7" w:rsidP="003A12C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Стратегии развития воспитания в Российской Федерации на период до 2025 года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</w:t>
      </w: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Правительства</w:t>
      </w: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 мая 2015 г. N 996-р</w:t>
      </w: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41764E4D" w14:textId="77777777" w:rsidR="009F35B7" w:rsidRPr="007C5759" w:rsidRDefault="009F35B7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Плана мероприятий по реализации в 2021 - 2025 годах стратегии развития воспитания в Российской Федерации на период до 2025 года,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распоряжением Правительства Российской Федерации от 12 ноября 2020 г. N 2945-р;</w:t>
      </w:r>
    </w:p>
    <w:p w14:paraId="72A6C9D8" w14:textId="77777777" w:rsidR="009F35B7" w:rsidRPr="007C5759" w:rsidRDefault="009F35B7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Постановления от 28 сентября 2020 г.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14:paraId="039A5690" w14:textId="77777777" w:rsidR="009F35B7" w:rsidRPr="007C5759" w:rsidRDefault="009F35B7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7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Целевой модели развития региональных систем дополнительного образования детей </w:t>
      </w:r>
      <w:r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приказом Министерства просвещения Российской Федерации от 3 сентября 2019 г. N 467;</w:t>
      </w:r>
    </w:p>
    <w:p w14:paraId="52F785CA" w14:textId="77777777" w:rsidR="009F35B7" w:rsidRPr="007C5759" w:rsidRDefault="009F35B7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759">
        <w:rPr>
          <w:rFonts w:ascii="Times New Roman" w:eastAsia="Times New Roman" w:hAnsi="Times New Roman" w:cs="Times New Roman"/>
          <w:sz w:val="24"/>
          <w:szCs w:val="24"/>
        </w:rPr>
        <w:t>Искусство изготовления игрушек – один из древнейших видов народного художественного творчества. Древнейшие игрушки, найденные на территории нашей страны, относятся ко 2 тысячелетию до н.э.  Это – миниатюрные орудия охоты, предметы быта, посуда, погремушки. Издавна своеобразие изготовления игрушки определялось условиями быта и труда, обычаями народа, национальным характером, климатическими условиями. Сюжеты игрушек подсказывала сама жизнь.</w:t>
      </w:r>
    </w:p>
    <w:p w14:paraId="7CD4680D" w14:textId="77777777" w:rsidR="009F35B7" w:rsidRPr="007C5759" w:rsidRDefault="009F35B7" w:rsidP="003A12C5">
      <w:pPr>
        <w:pStyle w:val="13"/>
        <w:shd w:val="clear" w:color="auto" w:fill="FFFFFF"/>
        <w:spacing w:before="0" w:after="0" w:line="240" w:lineRule="auto"/>
        <w:ind w:firstLine="567"/>
        <w:jc w:val="both"/>
      </w:pPr>
      <w:r w:rsidRPr="007C5759">
        <w:t xml:space="preserve">Благодаря программе обучающиеся приобщаются к миру искусства и творчества. </w:t>
      </w:r>
      <w:r w:rsidRPr="007C5759">
        <w:rPr>
          <w:color w:val="000000"/>
        </w:rPr>
        <w:t xml:space="preserve">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</w:t>
      </w:r>
    </w:p>
    <w:p w14:paraId="7BA8BA79" w14:textId="77777777" w:rsidR="009F35B7" w:rsidRPr="007C5759" w:rsidRDefault="009F35B7" w:rsidP="003A12C5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5759">
        <w:rPr>
          <w:rFonts w:ascii="Times New Roman" w:hAnsi="Times New Roman" w:cs="Times New Roman"/>
          <w:b/>
          <w:sz w:val="24"/>
          <w:szCs w:val="24"/>
        </w:rPr>
        <w:t>Связь с уже существующими по данному направлению</w:t>
      </w:r>
      <w:r w:rsidRPr="007C5759">
        <w:rPr>
          <w:rFonts w:ascii="Times New Roman" w:hAnsi="Times New Roman" w:cs="Times New Roman"/>
          <w:sz w:val="24"/>
          <w:szCs w:val="24"/>
        </w:rPr>
        <w:t xml:space="preserve"> </w:t>
      </w:r>
      <w:r w:rsidR="006B4940">
        <w:rPr>
          <w:rFonts w:ascii="Times New Roman" w:hAnsi="Times New Roman" w:cs="Times New Roman"/>
          <w:b/>
          <w:sz w:val="24"/>
          <w:szCs w:val="24"/>
        </w:rPr>
        <w:t>программами:</w:t>
      </w:r>
    </w:p>
    <w:p w14:paraId="1306A8A0" w14:textId="77777777" w:rsidR="007C5759" w:rsidRPr="007C5759" w:rsidRDefault="005A674C" w:rsidP="003A12C5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35B7" w:rsidRPr="007C5759">
        <w:rPr>
          <w:rFonts w:ascii="Times New Roman" w:hAnsi="Times New Roman" w:cs="Times New Roman"/>
          <w:sz w:val="24"/>
          <w:szCs w:val="24"/>
        </w:rPr>
        <w:t xml:space="preserve"> Разработана на основе типовой программы </w:t>
      </w:r>
      <w:r w:rsidR="007C5759" w:rsidRPr="007C5759">
        <w:rPr>
          <w:rFonts w:ascii="Times New Roman" w:hAnsi="Times New Roman" w:cs="Times New Roman"/>
          <w:spacing w:val="-10"/>
          <w:sz w:val="24"/>
          <w:szCs w:val="24"/>
        </w:rPr>
        <w:t>Зайцевой И.Г. Мягкая игрушка, ИД МСП, 2015.</w:t>
      </w:r>
    </w:p>
    <w:p w14:paraId="017FAE90" w14:textId="77777777" w:rsidR="007C5759" w:rsidRPr="007C5759" w:rsidRDefault="005A674C" w:rsidP="003A12C5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</w:t>
      </w:r>
      <w:r w:rsidR="007C5759" w:rsidRPr="007C5759">
        <w:rPr>
          <w:rFonts w:ascii="Times New Roman" w:hAnsi="Times New Roman" w:cs="Times New Roman"/>
          <w:spacing w:val="-3"/>
          <w:sz w:val="24"/>
          <w:szCs w:val="24"/>
        </w:rPr>
        <w:t xml:space="preserve">И Кононович Т. Мягкая игрушка. Веселый зоопарк. Рипол </w:t>
      </w:r>
      <w:r w:rsidR="007C5759" w:rsidRPr="007C5759">
        <w:rPr>
          <w:rFonts w:ascii="Times New Roman" w:hAnsi="Times New Roman" w:cs="Times New Roman"/>
          <w:spacing w:val="-11"/>
          <w:sz w:val="24"/>
          <w:szCs w:val="24"/>
        </w:rPr>
        <w:t>Классик, Валерии С1Щ Малая энциклопедия рукоделия. 2015.</w:t>
      </w:r>
    </w:p>
    <w:p w14:paraId="1A5872C7" w14:textId="77777777" w:rsidR="009F35B7" w:rsidRPr="007C5759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5759">
        <w:rPr>
          <w:rFonts w:ascii="Times New Roman" w:hAnsi="Times New Roman" w:cs="Times New Roman"/>
          <w:sz w:val="24"/>
          <w:szCs w:val="24"/>
        </w:rPr>
        <w:t>Основу програ</w:t>
      </w:r>
      <w:r w:rsidR="007C5759" w:rsidRPr="007C5759">
        <w:rPr>
          <w:rFonts w:ascii="Times New Roman" w:hAnsi="Times New Roman" w:cs="Times New Roman"/>
          <w:sz w:val="24"/>
          <w:szCs w:val="24"/>
        </w:rPr>
        <w:t>ммы творческого объединения «Мягкая игрушка» составляет изготовле</w:t>
      </w:r>
      <w:r w:rsidR="00CF1472">
        <w:rPr>
          <w:rFonts w:ascii="Times New Roman" w:hAnsi="Times New Roman" w:cs="Times New Roman"/>
          <w:sz w:val="24"/>
          <w:szCs w:val="24"/>
        </w:rPr>
        <w:t>н</w:t>
      </w:r>
      <w:r w:rsidR="007C5759" w:rsidRPr="007C5759">
        <w:rPr>
          <w:rFonts w:ascii="Times New Roman" w:hAnsi="Times New Roman" w:cs="Times New Roman"/>
          <w:sz w:val="24"/>
          <w:szCs w:val="24"/>
        </w:rPr>
        <w:t>ие мягкой игрушки</w:t>
      </w:r>
      <w:r w:rsidRPr="007C57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37F311" w14:textId="77777777" w:rsidR="009F35B7" w:rsidRPr="007C5759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5759">
        <w:rPr>
          <w:rFonts w:ascii="Times New Roman" w:hAnsi="Times New Roman" w:cs="Times New Roman"/>
          <w:b/>
          <w:sz w:val="24"/>
          <w:szCs w:val="24"/>
        </w:rPr>
        <w:t xml:space="preserve">Степень авторства - </w:t>
      </w:r>
      <w:r w:rsidRPr="007C5759">
        <w:rPr>
          <w:rFonts w:ascii="Times New Roman" w:hAnsi="Times New Roman" w:cs="Times New Roman"/>
          <w:sz w:val="24"/>
          <w:szCs w:val="24"/>
        </w:rPr>
        <w:t>модифицированная.</w:t>
      </w:r>
    </w:p>
    <w:p w14:paraId="5374B00C" w14:textId="77777777" w:rsidR="009F35B7" w:rsidRPr="007C5759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5759">
        <w:rPr>
          <w:rFonts w:ascii="Times New Roman" w:hAnsi="Times New Roman" w:cs="Times New Roman"/>
          <w:b/>
          <w:sz w:val="24"/>
          <w:szCs w:val="24"/>
        </w:rPr>
        <w:t>Уровень:</w:t>
      </w:r>
      <w:r w:rsidRPr="007C5759">
        <w:rPr>
          <w:rFonts w:ascii="Times New Roman" w:hAnsi="Times New Roman" w:cs="Times New Roman"/>
          <w:sz w:val="24"/>
          <w:szCs w:val="24"/>
        </w:rPr>
        <w:t xml:space="preserve"> базовый.</w:t>
      </w:r>
    </w:p>
    <w:p w14:paraId="3E92AEDA" w14:textId="77777777" w:rsidR="00CC7D32" w:rsidRPr="00E6781D" w:rsidRDefault="006B494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</w:t>
      </w:r>
      <w:r w:rsidR="005A6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7D32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использовании новых оригинальных технологий изготовления мягких игрушек. Для обучения используется метод проектирования. Обучающиеся учатся разрабатывать мини-проекты, коллективные творческие проекты, индивидуальные творческие проекты.</w:t>
      </w:r>
    </w:p>
    <w:p w14:paraId="1C4AA9A7" w14:textId="77777777" w:rsidR="005A674C" w:rsidRDefault="00CC7D3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</w:t>
      </w:r>
      <w:r w:rsidR="005A674C" w:rsidRPr="00B203E9">
        <w:rPr>
          <w:rFonts w:ascii="Times New Roman" w:hAnsi="Times New Roman" w:cs="Times New Roman"/>
          <w:sz w:val="24"/>
          <w:szCs w:val="24"/>
        </w:rPr>
        <w:t xml:space="preserve">обусловлена возрастанием в условиях современного общества роли культуры и искусства как важнейших механизмов саморазвития и самопознания человека в его взаимодействии с окружающим миром, как средства накопления и усвоения этого познания, как </w:t>
      </w:r>
      <w:r w:rsidR="005A674C" w:rsidRPr="00B203E9">
        <w:rPr>
          <w:rFonts w:ascii="Times New Roman" w:hAnsi="Times New Roman" w:cs="Times New Roman"/>
          <w:sz w:val="24"/>
          <w:szCs w:val="24"/>
        </w:rPr>
        <w:lastRenderedPageBreak/>
        <w:t>способа порождения и отбора специфических ценностных установок и актуализации этих ценностей. Приобретая практические умения и навыки в области художественного творчества, учащиеся получают возможность удовлетворить потребность в созидании, реализовать желание создавать нечто новое своими силами.</w:t>
      </w:r>
    </w:p>
    <w:p w14:paraId="775B37F1" w14:textId="77777777" w:rsidR="00CF1472" w:rsidRDefault="005A674C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3E9">
        <w:rPr>
          <w:rFonts w:ascii="Times New Roman" w:hAnsi="Times New Roman" w:cs="Times New Roman"/>
          <w:b/>
          <w:sz w:val="24"/>
          <w:szCs w:val="24"/>
        </w:rPr>
        <w:t>Отличительные особенности:</w:t>
      </w:r>
      <w:r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CC7D32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развитие творческих способностей ребенка, при этом создает условия для самовыражения через создание своими руками различных изделий, которые в дальнейшем могут украсить дом, стать подарком, игрушкой, возможно - заработком, а значит приносить радость не только себе, но и окружающим. Выполняя какую-либо работу, ребенок добивается результата, радость успеха рождает у него уверенность в своих силах.</w:t>
      </w:r>
      <w:r w:rsid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7E154F" w14:textId="77777777" w:rsidR="005A674C" w:rsidRDefault="00CC7D32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Педагогическая целесообразность</w:t>
      </w:r>
      <w:r w:rsidR="005A67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A674C" w:rsidRPr="00D2154B">
        <w:rPr>
          <w:rFonts w:ascii="Times New Roman" w:hAnsi="Times New Roman" w:cs="Times New Roman"/>
          <w:sz w:val="24"/>
          <w:szCs w:val="24"/>
        </w:rPr>
        <w:t>– разбудить в каждом ребёнке стремление к художественному самовыражению и творчеству, добиться того, чтобы работа вызывала чувство радости и удовлетворения. Это касается всех обучающихся, ведь в творческое объединение принимаются дети с разной степенью одарённости и различным уровнем базовой подготовки, что обязывает педагога учитывать индивидуальные особенности детей, обеспечивать индивидуальный подход к каждому ребёнку.</w:t>
      </w:r>
    </w:p>
    <w:p w14:paraId="5D043BCF" w14:textId="77777777" w:rsidR="009F35B7" w:rsidRPr="00B203E9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Адресат: </w:t>
      </w:r>
      <w:r w:rsidRPr="006D79B0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20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203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B203E9">
        <w:rPr>
          <w:rFonts w:ascii="Times New Roman" w:hAnsi="Times New Roman" w:cs="Times New Roman"/>
          <w:sz w:val="24"/>
          <w:szCs w:val="24"/>
        </w:rPr>
        <w:t>лет.</w:t>
      </w:r>
    </w:p>
    <w:p w14:paraId="06775250" w14:textId="77777777" w:rsidR="009F35B7" w:rsidRPr="00B203E9" w:rsidRDefault="009F35B7" w:rsidP="003A12C5">
      <w:pPr>
        <w:pStyle w:val="12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b/>
          <w:sz w:val="24"/>
          <w:szCs w:val="24"/>
        </w:rPr>
        <w:t>Объём программы:</w:t>
      </w:r>
    </w:p>
    <w:p w14:paraId="2A9D8B66" w14:textId="77777777" w:rsidR="009F35B7" w:rsidRPr="00B203E9" w:rsidRDefault="009F35B7" w:rsidP="003A12C5">
      <w:pPr>
        <w:pStyle w:val="12"/>
        <w:spacing w:after="0" w:line="240" w:lineRule="auto"/>
        <w:ind w:left="0" w:right="566" w:firstLine="567"/>
        <w:jc w:val="both"/>
        <w:rPr>
          <w:rFonts w:ascii="Times New Roman" w:hAnsi="Times New Roman"/>
          <w:b/>
          <w:sz w:val="24"/>
          <w:szCs w:val="24"/>
        </w:rPr>
      </w:pPr>
      <w:r w:rsidRPr="00B203E9">
        <w:rPr>
          <w:rFonts w:ascii="Times New Roman" w:hAnsi="Times New Roman"/>
          <w:sz w:val="24"/>
          <w:szCs w:val="24"/>
        </w:rPr>
        <w:t>Программа</w:t>
      </w:r>
      <w:r w:rsidR="00CC7D32">
        <w:rPr>
          <w:rFonts w:ascii="Times New Roman" w:hAnsi="Times New Roman"/>
          <w:sz w:val="24"/>
          <w:szCs w:val="24"/>
        </w:rPr>
        <w:t xml:space="preserve"> рассчитана</w:t>
      </w:r>
      <w:r w:rsidR="002A0E04">
        <w:rPr>
          <w:rFonts w:ascii="Times New Roman" w:hAnsi="Times New Roman"/>
          <w:sz w:val="24"/>
          <w:szCs w:val="24"/>
        </w:rPr>
        <w:t xml:space="preserve"> на 1 год обучения 36</w:t>
      </w:r>
      <w:r w:rsidR="00CC7D32">
        <w:rPr>
          <w:rFonts w:ascii="Times New Roman" w:hAnsi="Times New Roman"/>
          <w:sz w:val="24"/>
          <w:szCs w:val="24"/>
        </w:rPr>
        <w:t xml:space="preserve"> час</w:t>
      </w:r>
      <w:r w:rsidR="002A0E04">
        <w:rPr>
          <w:rFonts w:ascii="Times New Roman" w:hAnsi="Times New Roman"/>
          <w:sz w:val="24"/>
          <w:szCs w:val="24"/>
        </w:rPr>
        <w:t>ов</w:t>
      </w:r>
      <w:r w:rsidR="00CC7D32">
        <w:rPr>
          <w:rFonts w:ascii="Times New Roman" w:hAnsi="Times New Roman"/>
          <w:sz w:val="24"/>
          <w:szCs w:val="24"/>
        </w:rPr>
        <w:t xml:space="preserve"> в год – 1 час</w:t>
      </w:r>
      <w:r w:rsidRPr="00B203E9">
        <w:rPr>
          <w:rFonts w:ascii="Times New Roman" w:hAnsi="Times New Roman"/>
          <w:sz w:val="24"/>
          <w:szCs w:val="24"/>
        </w:rPr>
        <w:t xml:space="preserve"> в неделю.</w:t>
      </w:r>
    </w:p>
    <w:p w14:paraId="78F994B4" w14:textId="77777777" w:rsidR="009F35B7" w:rsidRPr="00B203E9" w:rsidRDefault="009F35B7" w:rsidP="003A12C5">
      <w:pPr>
        <w:pStyle w:val="12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 w:rsidRPr="00B203E9">
        <w:rPr>
          <w:rFonts w:ascii="Times New Roman" w:hAnsi="Times New Roman"/>
          <w:b/>
          <w:sz w:val="24"/>
          <w:szCs w:val="24"/>
        </w:rPr>
        <w:t>Формы и режим занятий групповые:</w:t>
      </w:r>
    </w:p>
    <w:p w14:paraId="19CAB6A1" w14:textId="77777777" w:rsidR="009F35B7" w:rsidRPr="00B203E9" w:rsidRDefault="009E75E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35B7" w:rsidRPr="00B203E9">
        <w:rPr>
          <w:rFonts w:ascii="Times New Roman" w:hAnsi="Times New Roman" w:cs="Times New Roman"/>
          <w:sz w:val="24"/>
          <w:szCs w:val="24"/>
        </w:rPr>
        <w:t>форма обучения - очная (Закон № 273-ФЗ, гл.2, ст.17).</w:t>
      </w:r>
    </w:p>
    <w:p w14:paraId="10CCEE12" w14:textId="77777777" w:rsidR="009F35B7" w:rsidRDefault="009E75E1" w:rsidP="003A12C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35B7" w:rsidRPr="00B203E9">
        <w:rPr>
          <w:rFonts w:ascii="Times New Roman" w:hAnsi="Times New Roman" w:cs="Times New Roman"/>
          <w:sz w:val="24"/>
          <w:szCs w:val="24"/>
        </w:rPr>
        <w:t>форма организации образовательной деятельности – групповая.</w:t>
      </w:r>
    </w:p>
    <w:p w14:paraId="20D5E921" w14:textId="77777777" w:rsidR="009F35B7" w:rsidRPr="006D79B0" w:rsidRDefault="009F35B7" w:rsidP="003A12C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9B0">
        <w:rPr>
          <w:rFonts w:ascii="Times New Roman" w:hAnsi="Times New Roman" w:cs="Times New Roman"/>
          <w:sz w:val="24"/>
          <w:szCs w:val="24"/>
        </w:rPr>
        <w:t>Набор обучающихся в группы свободный. Количество учащихся составляет по 15 человек в группе.</w:t>
      </w:r>
    </w:p>
    <w:p w14:paraId="495D607E" w14:textId="77777777" w:rsidR="009F35B7" w:rsidRPr="006D79B0" w:rsidRDefault="009F35B7" w:rsidP="003A12C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9B0">
        <w:rPr>
          <w:rFonts w:ascii="Times New Roman" w:hAnsi="Times New Roman" w:cs="Times New Roman"/>
          <w:b/>
          <w:sz w:val="24"/>
          <w:szCs w:val="24"/>
        </w:rPr>
        <w:t>Режим занятий:</w:t>
      </w:r>
    </w:p>
    <w:p w14:paraId="1E4BA2E2" w14:textId="77777777" w:rsidR="009F35B7" w:rsidRPr="00B203E9" w:rsidRDefault="00CC7D32" w:rsidP="003A12C5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проводятся 1</w:t>
      </w:r>
      <w:r w:rsidR="00C91700">
        <w:rPr>
          <w:rFonts w:ascii="Times New Roman" w:hAnsi="Times New Roman" w:cs="Times New Roman"/>
          <w:sz w:val="24"/>
          <w:szCs w:val="24"/>
        </w:rPr>
        <w:t xml:space="preserve"> раз</w:t>
      </w:r>
      <w:r w:rsidR="009F35B7">
        <w:rPr>
          <w:rFonts w:ascii="Times New Roman" w:hAnsi="Times New Roman" w:cs="Times New Roman"/>
          <w:sz w:val="24"/>
          <w:szCs w:val="24"/>
        </w:rPr>
        <w:t xml:space="preserve"> в недел</w:t>
      </w:r>
      <w:r w:rsidR="005A674C">
        <w:rPr>
          <w:rFonts w:ascii="Times New Roman" w:hAnsi="Times New Roman" w:cs="Times New Roman"/>
          <w:sz w:val="24"/>
          <w:szCs w:val="24"/>
        </w:rPr>
        <w:t>ю по 1 часу – занятие 45 минут.</w:t>
      </w:r>
    </w:p>
    <w:p w14:paraId="56B47B29" w14:textId="77777777" w:rsidR="009F35B7" w:rsidRDefault="009F35B7" w:rsidP="003A12C5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5C389" w14:textId="77777777" w:rsidR="009F35B7" w:rsidRPr="006F38AB" w:rsidRDefault="009F35B7" w:rsidP="006B4940">
      <w:pPr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14:paraId="5D8B5155" w14:textId="77777777" w:rsidR="00C91700" w:rsidRPr="00E6781D" w:rsidRDefault="005A674C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 учащихся во внеурочное время в процессе освоения технологии изготовления мягкой игрушки.</w:t>
      </w:r>
    </w:p>
    <w:p w14:paraId="44BC1FAB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</w:t>
      </w:r>
      <w:r w:rsidR="005A67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ачи:</w:t>
      </w:r>
    </w:p>
    <w:p w14:paraId="0017AB48" w14:textId="77777777" w:rsidR="00C91700" w:rsidRPr="005A674C" w:rsidRDefault="00323423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74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</w:t>
      </w:r>
      <w:r w:rsidR="00C91700" w:rsidRPr="005A674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бразовательные</w:t>
      </w:r>
      <w:r w:rsidR="00C91700" w:rsidRPr="005A67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129990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 детей навык ручного труда, практических приемов и навыков шитья;</w:t>
      </w:r>
    </w:p>
    <w:p w14:paraId="0F99E9D5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обучать основам кройки и шитья игрушки, обучать работе с иглой;</w:t>
      </w:r>
    </w:p>
    <w:p w14:paraId="1EAC3A31" w14:textId="77777777" w:rsidR="00C91700" w:rsidRPr="00E6781D" w:rsidRDefault="005A674C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историческими сведениями возникновения народной игрушки.</w:t>
      </w:r>
    </w:p>
    <w:p w14:paraId="50412AEA" w14:textId="77777777" w:rsidR="00C91700" w:rsidRPr="00E6781D" w:rsidRDefault="005A674C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 владеть различными инструментами и приспособлениями при изготовлении мягкой игрушки.</w:t>
      </w:r>
    </w:p>
    <w:p w14:paraId="6F1826ED" w14:textId="77777777" w:rsidR="00C91700" w:rsidRPr="00E6781D" w:rsidRDefault="005A674C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 выполнению ручных швов.</w:t>
      </w:r>
    </w:p>
    <w:p w14:paraId="0C9A3CB9" w14:textId="77777777" w:rsidR="00C91700" w:rsidRPr="00E6781D" w:rsidRDefault="009E75E1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познакомить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основами материаловедения (с видами и свойствами тканей);</w:t>
      </w:r>
    </w:p>
    <w:p w14:paraId="14184AF8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</w:t>
      </w:r>
      <w:r w:rsidR="009E75E1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основами </w:t>
      </w:r>
      <w:proofErr w:type="spellStart"/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основными цветами)</w:t>
      </w:r>
    </w:p>
    <w:p w14:paraId="0300C3B2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</w:t>
      </w:r>
      <w:r w:rsidR="009E75E1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технологией изготовления мягкой игрушки.</w:t>
      </w:r>
    </w:p>
    <w:p w14:paraId="4F602E99" w14:textId="77777777" w:rsidR="00C91700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</w:t>
      </w:r>
      <w:r w:rsidR="009E75E1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техникой безопасности при работе с колющими, режущими инструментами, клеем.</w:t>
      </w:r>
    </w:p>
    <w:p w14:paraId="37E8807F" w14:textId="77777777" w:rsidR="00C91700" w:rsidRPr="009E75E1" w:rsidRDefault="00323423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5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</w:t>
      </w:r>
      <w:r w:rsidR="00C91700" w:rsidRPr="009E75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азвивающие:</w:t>
      </w:r>
    </w:p>
    <w:p w14:paraId="6D965B9B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активность и самостоятельность;</w:t>
      </w:r>
    </w:p>
    <w:p w14:paraId="3C45307C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 детей художественный вкус и творческий потенциал;</w:t>
      </w:r>
    </w:p>
    <w:p w14:paraId="4561E388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творческие способности, фантазии и воображения, образное мышление, мелкую моторику рук, глазомер.</w:t>
      </w:r>
    </w:p>
    <w:p w14:paraId="5762B41E" w14:textId="77777777" w:rsidR="00C91700" w:rsidRPr="009E75E1" w:rsidRDefault="00323423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5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</w:t>
      </w:r>
      <w:r w:rsidR="00C91700" w:rsidRPr="009E75E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оспитательные:</w:t>
      </w:r>
    </w:p>
    <w:p w14:paraId="00A4C954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трудолюбию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аккуратност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CC5A9B" w14:textId="77777777" w:rsidR="009E75E1" w:rsidRPr="00B203E9" w:rsidRDefault="00C91700" w:rsidP="003A12C5">
      <w:pPr>
        <w:pStyle w:val="12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 w:rsidRPr="00E6781D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9E75E1" w:rsidRPr="00B203E9">
        <w:rPr>
          <w:rFonts w:ascii="Times New Roman" w:hAnsi="Times New Roman"/>
          <w:sz w:val="24"/>
          <w:szCs w:val="24"/>
        </w:rPr>
        <w:t>содействовать формированию художественной культуры;</w:t>
      </w:r>
    </w:p>
    <w:p w14:paraId="56BCC3E6" w14:textId="77777777" w:rsidR="009E75E1" w:rsidRPr="00B203E9" w:rsidRDefault="009E75E1" w:rsidP="003A12C5">
      <w:pPr>
        <w:pStyle w:val="12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203E9">
        <w:rPr>
          <w:rFonts w:ascii="Times New Roman" w:hAnsi="Times New Roman"/>
          <w:sz w:val="24"/>
          <w:szCs w:val="24"/>
        </w:rPr>
        <w:t>создать условия для формирования творческой активности;</w:t>
      </w:r>
    </w:p>
    <w:p w14:paraId="22B440D3" w14:textId="77777777" w:rsidR="00C91700" w:rsidRPr="00E6781D" w:rsidRDefault="009E75E1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3E9">
        <w:rPr>
          <w:rFonts w:ascii="Times New Roman" w:hAnsi="Times New Roman"/>
          <w:sz w:val="24"/>
          <w:szCs w:val="24"/>
        </w:rPr>
        <w:t>- воспитать культуру общения в коллективе, чувство взаимовыручки и коллективизма</w:t>
      </w:r>
      <w:r>
        <w:rPr>
          <w:rFonts w:ascii="Times New Roman" w:hAnsi="Times New Roman"/>
          <w:sz w:val="24"/>
          <w:szCs w:val="24"/>
        </w:rPr>
        <w:t>.</w:t>
      </w:r>
    </w:p>
    <w:p w14:paraId="78279233" w14:textId="77777777" w:rsidR="009F35B7" w:rsidRPr="00B203E9" w:rsidRDefault="009F35B7" w:rsidP="003A12C5">
      <w:pPr>
        <w:pStyle w:val="12"/>
        <w:tabs>
          <w:tab w:val="left" w:pos="709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</w:p>
    <w:p w14:paraId="2120AD88" w14:textId="77777777" w:rsidR="009F35B7" w:rsidRDefault="009F35B7" w:rsidP="006B4940">
      <w:pPr>
        <w:pStyle w:val="12"/>
        <w:spacing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D79B0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14:paraId="7DAE0FBF" w14:textId="77777777" w:rsidR="00323423" w:rsidRDefault="009F35B7" w:rsidP="006B4940">
      <w:pPr>
        <w:pStyle w:val="12"/>
        <w:spacing w:line="240" w:lineRule="auto"/>
        <w:ind w:left="0" w:firstLine="567"/>
        <w:rPr>
          <w:rFonts w:ascii="Times New Roman" w:hAnsi="Times New Roman"/>
          <w:b/>
          <w:i/>
          <w:iCs/>
          <w:sz w:val="24"/>
          <w:szCs w:val="24"/>
        </w:rPr>
      </w:pPr>
      <w:r w:rsidRPr="00694282">
        <w:rPr>
          <w:rFonts w:ascii="Times New Roman" w:hAnsi="Times New Roman"/>
          <w:b/>
          <w:i/>
          <w:iCs/>
          <w:sz w:val="24"/>
          <w:szCs w:val="24"/>
        </w:rPr>
        <w:lastRenderedPageBreak/>
        <w:t>К концу обучения учащиеся должны</w:t>
      </w:r>
      <w:r>
        <w:rPr>
          <w:rFonts w:ascii="Times New Roman" w:hAnsi="Times New Roman"/>
          <w:b/>
          <w:i/>
          <w:iCs/>
          <w:sz w:val="24"/>
          <w:szCs w:val="24"/>
        </w:rPr>
        <w:t>:</w:t>
      </w:r>
    </w:p>
    <w:p w14:paraId="199F0E52" w14:textId="77777777" w:rsidR="00C91700" w:rsidRPr="009E75E1" w:rsidRDefault="00323423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9E75E1">
        <w:rPr>
          <w:rFonts w:ascii="Times New Roman" w:hAnsi="Times New Roman"/>
          <w:b/>
          <w:bCs/>
          <w:iCs/>
          <w:sz w:val="24"/>
          <w:szCs w:val="24"/>
          <w:lang w:eastAsia="ru-RU"/>
        </w:rPr>
        <w:t>З</w:t>
      </w:r>
      <w:r w:rsidR="00C91700" w:rsidRPr="009E75E1">
        <w:rPr>
          <w:rFonts w:ascii="Times New Roman" w:hAnsi="Times New Roman"/>
          <w:b/>
          <w:bCs/>
          <w:iCs/>
          <w:sz w:val="24"/>
          <w:szCs w:val="24"/>
          <w:lang w:eastAsia="ru-RU"/>
        </w:rPr>
        <w:t>нать</w:t>
      </w:r>
      <w:r w:rsidR="00C91700" w:rsidRPr="009E75E1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5F5240D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об истории игрушки; </w:t>
      </w:r>
    </w:p>
    <w:p w14:paraId="2874CC68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и назначения инструментов и приспособлений ручного труда.</w:t>
      </w:r>
    </w:p>
    <w:p w14:paraId="23D288C6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технологию выполнения ручных работ для соединения деталей;</w:t>
      </w:r>
    </w:p>
    <w:p w14:paraId="5ED5E959" w14:textId="77777777" w:rsidR="00C91700" w:rsidRPr="00E6781D" w:rsidRDefault="00C91700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и личной гигиены при работе;</w:t>
      </w:r>
    </w:p>
    <w:p w14:paraId="4F65D7DE" w14:textId="77777777" w:rsidR="00C91700" w:rsidRPr="00E6781D" w:rsidRDefault="00C91700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при изготовлении мягкой игрушки:</w:t>
      </w:r>
    </w:p>
    <w:p w14:paraId="11174601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материаловедения (виды и свойства тканей)</w:t>
      </w:r>
    </w:p>
    <w:p w14:paraId="44E54C7C" w14:textId="77777777" w:rsidR="00C91700" w:rsidRPr="00E6781D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E7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выполнения технологического процесса при изготовлении мягкой игрушки.</w:t>
      </w:r>
    </w:p>
    <w:p w14:paraId="2BB40CC3" w14:textId="77777777" w:rsidR="00C91700" w:rsidRDefault="00C91700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-правила работы с технологическими картами, схемами, выкройками и т.п.</w:t>
      </w:r>
    </w:p>
    <w:p w14:paraId="355A54E8" w14:textId="77777777" w:rsidR="00C91700" w:rsidRPr="009E75E1" w:rsidRDefault="00323423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75E1">
        <w:rPr>
          <w:rFonts w:ascii="Times New Roman" w:hAnsi="Times New Roman"/>
          <w:b/>
          <w:bCs/>
          <w:iCs/>
          <w:sz w:val="24"/>
          <w:szCs w:val="24"/>
          <w:lang w:eastAsia="ru-RU"/>
        </w:rPr>
        <w:t>Уметь:</w:t>
      </w:r>
    </w:p>
    <w:p w14:paraId="6578075E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изделия разной степени сложности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лекалам, выкройкам и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образцам;</w:t>
      </w:r>
    </w:p>
    <w:p w14:paraId="48BF9F1A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материалы для работы;</w:t>
      </w:r>
    </w:p>
    <w:p w14:paraId="7A478F3E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инструментами, приспособлениями, швейным оборудованием;</w:t>
      </w:r>
    </w:p>
    <w:p w14:paraId="264F45D2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соединять детали игрушек между собой, выполнять ручное соединение материалов;</w:t>
      </w:r>
    </w:p>
    <w:p w14:paraId="4A364C59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экономно расходовать материалы;</w:t>
      </w:r>
    </w:p>
    <w:p w14:paraId="201BE1FA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эстетично оформлять изделия;</w:t>
      </w:r>
    </w:p>
    <w:p w14:paraId="68B90005" w14:textId="77777777" w:rsidR="00C91700" w:rsidRPr="00E6781D" w:rsidRDefault="009E75E1" w:rsidP="003A12C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выставочные материалы;</w:t>
      </w:r>
    </w:p>
    <w:p w14:paraId="1C42B59B" w14:textId="77777777" w:rsidR="009E75E1" w:rsidRDefault="009E75E1" w:rsidP="003A12C5">
      <w:pPr>
        <w:suppressAutoHyphens w:val="0"/>
        <w:spacing w:after="0" w:line="360" w:lineRule="auto"/>
        <w:ind w:right="56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91700" w:rsidRPr="006B4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индивидуально и коллективно.</w:t>
      </w:r>
    </w:p>
    <w:p w14:paraId="463DC377" w14:textId="77777777" w:rsidR="00C91700" w:rsidRDefault="009F35B7" w:rsidP="009E75E1">
      <w:pPr>
        <w:suppressAutoHyphens w:val="0"/>
        <w:spacing w:after="0" w:line="360" w:lineRule="auto"/>
        <w:ind w:right="56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282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14:paraId="4A8082FF" w14:textId="77777777" w:rsidR="009E75E1" w:rsidRPr="009E75E1" w:rsidRDefault="009E75E1" w:rsidP="009E75E1">
      <w:pPr>
        <w:suppressAutoHyphens w:val="0"/>
        <w:spacing w:after="0" w:line="360" w:lineRule="auto"/>
        <w:ind w:right="56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4098"/>
        <w:gridCol w:w="1560"/>
        <w:gridCol w:w="1417"/>
        <w:gridCol w:w="1507"/>
      </w:tblGrid>
      <w:tr w:rsidR="00C91700" w:rsidRPr="00E6781D" w14:paraId="52AB7460" w14:textId="77777777" w:rsidTr="000A0081">
        <w:trPr>
          <w:trHeight w:val="255"/>
          <w:jc w:val="center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2E5783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0257D" w14:textId="77777777" w:rsidR="00C91700" w:rsidRDefault="00C91700" w:rsidP="001006E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/раздела</w:t>
            </w:r>
          </w:p>
          <w:p w14:paraId="050B11A4" w14:textId="77777777" w:rsidR="00C91700" w:rsidRPr="00E6781D" w:rsidRDefault="00C91700" w:rsidP="001006E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08358" w14:textId="77777777" w:rsidR="00C91700" w:rsidRPr="00E6781D" w:rsidRDefault="00C91700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C91700" w:rsidRPr="00E6781D" w14:paraId="15B7D0DF" w14:textId="77777777" w:rsidTr="000A0081">
        <w:trPr>
          <w:trHeight w:val="300"/>
          <w:jc w:val="center"/>
        </w:trPr>
        <w:tc>
          <w:tcPr>
            <w:tcW w:w="7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6390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593E" w14:textId="77777777" w:rsidR="00C91700" w:rsidRPr="00E6781D" w:rsidRDefault="00C91700" w:rsidP="001006E7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4F68" w14:textId="77777777" w:rsidR="00C91700" w:rsidRDefault="00C91700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FEE1" w14:textId="77777777" w:rsidR="00C91700" w:rsidRDefault="00C91700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8DD20" w14:textId="77777777" w:rsidR="00C91700" w:rsidRDefault="00C91700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C91700" w:rsidRPr="00E6781D" w14:paraId="0B5884DC" w14:textId="77777777" w:rsidTr="000A0081">
        <w:trPr>
          <w:trHeight w:val="505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AFFC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407F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1BD4" w14:textId="77777777" w:rsidR="00C91700" w:rsidRPr="00E6781D" w:rsidRDefault="00C91700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39019" w14:textId="77777777" w:rsidR="00C91700" w:rsidRPr="00E6781D" w:rsidRDefault="009E75E1" w:rsidP="000A0081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BE121" w14:textId="77777777" w:rsidR="00C91700" w:rsidRPr="00E6781D" w:rsidRDefault="009E75E1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91700" w:rsidRPr="00E6781D" w14:paraId="4334A8FA" w14:textId="77777777" w:rsidTr="000A0081">
        <w:trPr>
          <w:trHeight w:val="405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A58A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9320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видов швов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CECFF" w14:textId="77777777" w:rsidR="00C91700" w:rsidRPr="00E6781D" w:rsidRDefault="002A0E04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B939" w14:textId="77777777" w:rsidR="00C91700" w:rsidRPr="00E6781D" w:rsidRDefault="009E75E1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82B2" w14:textId="77777777" w:rsidR="00C91700" w:rsidRPr="00E6781D" w:rsidRDefault="002A0E04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1700" w:rsidRPr="00E6781D" w14:paraId="4C80C846" w14:textId="77777777" w:rsidTr="000A0081">
        <w:trPr>
          <w:trHeight w:val="551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4F24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0D7D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26674" w14:textId="77777777" w:rsidR="00C91700" w:rsidRPr="00E6781D" w:rsidRDefault="002A0E04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354C" w14:textId="77777777" w:rsidR="00C91700" w:rsidRPr="00E6781D" w:rsidRDefault="009E75E1" w:rsidP="000A0081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978D" w14:textId="77777777" w:rsidR="00C91700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5E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91700" w:rsidRPr="00E6781D" w14:paraId="51BAD389" w14:textId="77777777" w:rsidTr="000A0081">
        <w:trPr>
          <w:trHeight w:val="559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0D49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538E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мягких игрушек трёх- клиновых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449A" w14:textId="77777777" w:rsidR="00C91700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B5DD" w14:textId="77777777" w:rsidR="00C91700" w:rsidRPr="00E6781D" w:rsidRDefault="009E75E1" w:rsidP="000A0081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5CB08" w14:textId="77777777" w:rsidR="00C91700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75E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91700" w:rsidRPr="00E6781D" w14:paraId="7B452E1C" w14:textId="77777777" w:rsidTr="000A0081">
        <w:trPr>
          <w:trHeight w:val="553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229D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8D77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 новогодней тематики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036C" w14:textId="77777777" w:rsidR="00C91700" w:rsidRPr="00E6781D" w:rsidRDefault="002A0E04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FD01" w14:textId="77777777" w:rsidR="00C91700" w:rsidRPr="00E6781D" w:rsidRDefault="009E75E1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071A" w14:textId="77777777" w:rsidR="00C91700" w:rsidRPr="00E6781D" w:rsidRDefault="002A0E04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91700" w:rsidRPr="00E6781D" w14:paraId="0CA70E0A" w14:textId="77777777" w:rsidTr="000A0081">
        <w:trPr>
          <w:trHeight w:val="561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D4D2" w14:textId="77777777" w:rsidR="00C91700" w:rsidRPr="00E6781D" w:rsidRDefault="00C91700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3E74" w14:textId="77777777" w:rsidR="00C91700" w:rsidRPr="00E6781D" w:rsidRDefault="00C91700" w:rsidP="001006E7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 на четырёх ногах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BAA87" w14:textId="77777777" w:rsidR="00C91700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D457" w14:textId="77777777" w:rsidR="00C91700" w:rsidRPr="00E6781D" w:rsidRDefault="009E75E1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3B22C" w14:textId="77777777" w:rsidR="00C91700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75E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A0E04" w:rsidRPr="00E6781D" w14:paraId="53C163A2" w14:textId="77777777" w:rsidTr="000A0081">
        <w:trPr>
          <w:trHeight w:val="469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571E" w14:textId="77777777" w:rsidR="002A0E04" w:rsidRPr="00E6781D" w:rsidRDefault="002A0E04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0A9" w14:textId="77777777" w:rsidR="002A0E04" w:rsidRPr="00E6781D" w:rsidRDefault="002A0E04" w:rsidP="00100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F97D" w14:textId="77777777" w:rsidR="002A0E04" w:rsidRPr="000A0081" w:rsidRDefault="00897592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BFEF0" w14:textId="77777777" w:rsidR="002A0E04" w:rsidRPr="000A0081" w:rsidRDefault="009E75E1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0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FE74" w14:textId="77777777" w:rsidR="002A0E04" w:rsidRPr="00E6781D" w:rsidRDefault="00897592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75E1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A0E04" w:rsidRPr="00E6781D" w14:paraId="7B2F0C4C" w14:textId="77777777" w:rsidTr="000A0081">
        <w:trPr>
          <w:trHeight w:val="231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203C" w14:textId="77777777" w:rsidR="002A0E04" w:rsidRPr="00E6781D" w:rsidRDefault="002A0E04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643A" w14:textId="77777777" w:rsidR="00897592" w:rsidRPr="001F08B3" w:rsidRDefault="00897592" w:rsidP="00897592">
            <w:pPr>
              <w:spacing w:after="0" w:line="10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Аттестация:</w:t>
            </w:r>
          </w:p>
          <w:p w14:paraId="54A6FB62" w14:textId="77777777" w:rsidR="00897592" w:rsidRPr="001F08B3" w:rsidRDefault="00897592" w:rsidP="00897592">
            <w:pPr>
              <w:spacing w:after="0" w:line="10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0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промежуточная</w:t>
            </w:r>
          </w:p>
          <w:p w14:paraId="2506B12D" w14:textId="77777777" w:rsidR="002A0E04" w:rsidRPr="00467D53" w:rsidRDefault="00897592" w:rsidP="00897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8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C545" w14:textId="77777777" w:rsidR="00897592" w:rsidRDefault="00897592" w:rsidP="000A0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E7AB33" w14:textId="77777777" w:rsidR="002A0E04" w:rsidRDefault="002A0E04" w:rsidP="000A0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09FBA23" w14:textId="77777777" w:rsidR="00897592" w:rsidRPr="00E6781D" w:rsidRDefault="00897592" w:rsidP="000A0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4BF28" w14:textId="77777777" w:rsidR="002A0E04" w:rsidRPr="00E6781D" w:rsidRDefault="009E75E1" w:rsidP="000A0081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57B2" w14:textId="77777777" w:rsidR="002A0E04" w:rsidRPr="00E6781D" w:rsidRDefault="002A0E04" w:rsidP="000A00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5E1" w:rsidRPr="00E6781D" w14:paraId="058CCEDB" w14:textId="77777777" w:rsidTr="000A0081">
        <w:trPr>
          <w:trHeight w:val="414"/>
          <w:jc w:val="center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A822" w14:textId="77777777" w:rsidR="009E75E1" w:rsidRPr="009E75E1" w:rsidRDefault="009E75E1" w:rsidP="009E75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5E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A092C" w14:textId="77777777" w:rsidR="009E75E1" w:rsidRPr="00E6781D" w:rsidRDefault="009E75E1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EE19C" w14:textId="77777777" w:rsidR="009E75E1" w:rsidRPr="00E6781D" w:rsidRDefault="009E75E1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1E4A1" w14:textId="77777777" w:rsidR="009E75E1" w:rsidRPr="00E6781D" w:rsidRDefault="009E75E1" w:rsidP="000A00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</w:tbl>
    <w:p w14:paraId="05E85D49" w14:textId="77777777" w:rsidR="009F35B7" w:rsidRPr="009E75E1" w:rsidRDefault="009F35B7" w:rsidP="009F35B7">
      <w:pPr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5E1">
        <w:rPr>
          <w:rFonts w:ascii="Times New Roman" w:hAnsi="Times New Roman" w:cs="Times New Roman"/>
          <w:b/>
          <w:sz w:val="24"/>
          <w:szCs w:val="24"/>
        </w:rPr>
        <w:t>Содержание учебного плана</w:t>
      </w:r>
    </w:p>
    <w:p w14:paraId="3E4F7610" w14:textId="77777777" w:rsidR="007A2D87" w:rsidRPr="009E75E1" w:rsidRDefault="007A2D87" w:rsidP="003A12C5">
      <w:pPr>
        <w:pStyle w:val="af1"/>
        <w:ind w:left="0"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E75E1">
        <w:rPr>
          <w:rFonts w:ascii="Times New Roman" w:hAnsi="Times New Roman"/>
          <w:b/>
          <w:sz w:val="24"/>
          <w:szCs w:val="24"/>
        </w:rPr>
        <w:t>Содержание учебно-тематического планирования.</w:t>
      </w:r>
    </w:p>
    <w:p w14:paraId="097114AA" w14:textId="77777777" w:rsidR="007A2D87" w:rsidRPr="009E75E1" w:rsidRDefault="009E75E1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1. Вводное занятие.</w:t>
      </w:r>
    </w:p>
    <w:p w14:paraId="523270DC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Вводный инструктаж. Знакомство с содержанием обучения.</w:t>
      </w:r>
    </w:p>
    <w:p w14:paraId="74207D1D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с материалами и инструментами. </w:t>
      </w:r>
    </w:p>
    <w:p w14:paraId="1D6CAF88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2.Изучение видов швов. </w:t>
      </w:r>
    </w:p>
    <w:p w14:paraId="6D96C0C1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54D8" w:rsidRPr="0067267A">
        <w:rPr>
          <w:rFonts w:ascii="Times New Roman" w:hAnsi="Times New Roman"/>
          <w:sz w:val="24"/>
          <w:szCs w:val="24"/>
        </w:rPr>
        <w:t xml:space="preserve">Правила техники безопасности. Организация рабочего пространства.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Инструктаж по технике безопасности при работе с ручным инструментом.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детей с видами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швов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назначением: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«Строчка», «Петельный» шов, шо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в «Через край», «Потайной». </w:t>
      </w:r>
      <w:r w:rsidR="00874F31">
        <w:rPr>
          <w:rFonts w:ascii="Times New Roman" w:hAnsi="Times New Roman" w:cs="Times New Roman"/>
          <w:color w:val="000000"/>
          <w:sz w:val="24"/>
          <w:szCs w:val="24"/>
        </w:rPr>
        <w:t>Знакомство с в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ид</w:t>
      </w:r>
      <w:r w:rsidR="00874F31">
        <w:rPr>
          <w:rFonts w:ascii="Times New Roman" w:hAnsi="Times New Roman" w:cs="Times New Roman"/>
          <w:color w:val="000000"/>
          <w:sz w:val="24"/>
          <w:szCs w:val="24"/>
        </w:rPr>
        <w:t>ами тка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ней: ситец,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>флис, велюр, искусственный мех.</w:t>
      </w:r>
    </w:p>
    <w:p w14:paraId="4B6DAFD6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>Выполнение шва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«строчка» - сшивание дет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алей по контуру,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«Петельный»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- сшивание и обмётка деталей,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«через край» - сши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>вание деталей из плотной ткани, «Потайной»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- сшивание с лицевой стороны. 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работы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«Подушечка-игольница».</w:t>
      </w:r>
    </w:p>
    <w:p w14:paraId="49FF8B2B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3.Изготовление объёмных</w:t>
      </w:r>
      <w:r w:rsid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мягких </w:t>
      </w:r>
      <w:r w:rsidR="009E75E1"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игрушек с донышком.</w:t>
      </w:r>
    </w:p>
    <w:p w14:paraId="6B8AD612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Инструктаж по технике безопасности при работе с ручным инструментом. </w:t>
      </w:r>
      <w:r w:rsidR="00944D3A">
        <w:rPr>
          <w:rFonts w:ascii="Times New Roman" w:hAnsi="Times New Roman" w:cs="Times New Roman"/>
          <w:color w:val="000000"/>
          <w:sz w:val="24"/>
          <w:szCs w:val="24"/>
        </w:rPr>
        <w:t>Знакомство с т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ехнолог</w:t>
      </w:r>
      <w:r w:rsidR="00944D3A">
        <w:rPr>
          <w:rFonts w:ascii="Times New Roman" w:hAnsi="Times New Roman" w:cs="Times New Roman"/>
          <w:color w:val="000000"/>
          <w:sz w:val="24"/>
          <w:szCs w:val="24"/>
        </w:rPr>
        <w:t>ией изготовления объёмных мягких игрушек с донышком.</w:t>
      </w:r>
    </w:p>
    <w:p w14:paraId="48436E7E" w14:textId="77777777" w:rsidR="0021705F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705F" w:rsidRPr="0067267A">
        <w:rPr>
          <w:rFonts w:ascii="Times New Roman" w:hAnsi="Times New Roman" w:cs="Times New Roman"/>
          <w:sz w:val="24"/>
          <w:szCs w:val="24"/>
        </w:rPr>
        <w:t xml:space="preserve">Применяя приобретённые знания и навыки работы </w:t>
      </w:r>
      <w:r w:rsidR="0021705F">
        <w:rPr>
          <w:rFonts w:ascii="Times New Roman" w:hAnsi="Times New Roman" w:cs="Times New Roman"/>
          <w:sz w:val="24"/>
          <w:szCs w:val="24"/>
        </w:rPr>
        <w:t xml:space="preserve">по сшиванию деталей, набиванию, сбору и оформлению изделия, дети выполняют задания на тему </w:t>
      </w:r>
      <w:r w:rsidR="0021705F" w:rsidRPr="009E75E1">
        <w:rPr>
          <w:rFonts w:ascii="Times New Roman" w:hAnsi="Times New Roman" w:cs="Times New Roman"/>
          <w:color w:val="000000"/>
          <w:sz w:val="24"/>
          <w:szCs w:val="24"/>
        </w:rPr>
        <w:t>«Улитка», «Утёнок</w:t>
      </w:r>
      <w:r w:rsidR="0021705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DF2BEA6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4. Изготовление объёмных</w:t>
      </w:r>
      <w:r w:rsidR="0021705F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мягких игрушек, </w:t>
      </w: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трёх-клиновых</w:t>
      </w:r>
      <w:r w:rsidR="009E75E1"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14:paraId="4488CF34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Инструктаж по технике безопасности при</w:t>
      </w:r>
      <w:r w:rsidR="0021705F">
        <w:rPr>
          <w:rFonts w:ascii="Times New Roman" w:hAnsi="Times New Roman" w:cs="Times New Roman"/>
          <w:color w:val="000000"/>
          <w:sz w:val="24"/>
          <w:szCs w:val="24"/>
        </w:rPr>
        <w:t xml:space="preserve"> работе с ручным инструментом. Знакомство с технологией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изготовления объёмны</w:t>
      </w:r>
      <w:r w:rsidR="0021705F">
        <w:rPr>
          <w:rFonts w:ascii="Times New Roman" w:hAnsi="Times New Roman" w:cs="Times New Roman"/>
          <w:color w:val="000000"/>
          <w:sz w:val="24"/>
          <w:szCs w:val="24"/>
        </w:rPr>
        <w:t>х мягких игрушек, трёх-клиновых.</w:t>
      </w:r>
    </w:p>
    <w:p w14:paraId="4F81E31E" w14:textId="77777777" w:rsidR="0021705F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592" w:rsidRPr="0067267A">
        <w:rPr>
          <w:rFonts w:ascii="Times New Roman" w:hAnsi="Times New Roman" w:cs="Times New Roman"/>
          <w:sz w:val="24"/>
          <w:szCs w:val="24"/>
        </w:rPr>
        <w:t xml:space="preserve">Применяя приобретённые знания и навыки работы </w:t>
      </w:r>
      <w:r w:rsidR="00897592">
        <w:rPr>
          <w:rFonts w:ascii="Times New Roman" w:hAnsi="Times New Roman" w:cs="Times New Roman"/>
          <w:sz w:val="24"/>
          <w:szCs w:val="24"/>
        </w:rPr>
        <w:t xml:space="preserve">по сшиванию деталей, набиванию, сбору и оформлению изделия, дети выполняют задания на тему </w:t>
      </w:r>
      <w:r w:rsidR="0021705F" w:rsidRPr="009E75E1">
        <w:rPr>
          <w:rFonts w:ascii="Times New Roman" w:hAnsi="Times New Roman" w:cs="Times New Roman"/>
          <w:color w:val="000000"/>
          <w:sz w:val="24"/>
          <w:szCs w:val="24"/>
        </w:rPr>
        <w:t>«Пингвин», «Попугай</w:t>
      </w:r>
      <w:r w:rsidR="0021705F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F2DEF3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5. Изготовление объёмных  мягких  игру</w:t>
      </w:r>
      <w:r w:rsidR="009E75E1"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шек  новогодней тематики.</w:t>
      </w:r>
    </w:p>
    <w:p w14:paraId="345FDD14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Инструктаж по технике безопасности при работе с ручным инструментом. 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Знакомство с т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ехнологи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изготовления объёмных мягк</w:t>
      </w:r>
      <w:r w:rsidR="004A54D8">
        <w:rPr>
          <w:rFonts w:ascii="Times New Roman" w:hAnsi="Times New Roman" w:cs="Times New Roman"/>
          <w:color w:val="000000"/>
          <w:sz w:val="24"/>
          <w:szCs w:val="24"/>
        </w:rPr>
        <w:t>их игрушек новогодней тематики.</w:t>
      </w:r>
    </w:p>
    <w:p w14:paraId="5CB12912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Выполнение раскроя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деталей и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з ткани и искусственного меха, сшивание деталей, набивание, с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бор и оформлен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 xml:space="preserve">ие изделия: 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«Дед Мороз», «Снегурочка».</w:t>
      </w:r>
    </w:p>
    <w:p w14:paraId="13818B75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6. Изготовление объёмных  мяг</w:t>
      </w:r>
      <w:r w:rsidR="009E75E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ких  игрушек  на четырёх ногах.</w:t>
      </w:r>
    </w:p>
    <w:p w14:paraId="6BCFBAE7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Инструктаж по технике безопасности при работе с ручным инструментом. 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Знакомство с т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ехнологи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изготовления объёмных мя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гких игрушек на четырёх ногах.</w:t>
      </w:r>
    </w:p>
    <w:p w14:paraId="1B4220FD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75E1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Выполнение раскроя деталей из ткани, сшивание деталей, набивание, сбор и оформление изделия, выполнение р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аботы на выбор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 xml:space="preserve"> по тематике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: «Кошка», «Собак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>а».</w:t>
      </w:r>
    </w:p>
    <w:p w14:paraId="52F84122" w14:textId="77777777" w:rsidR="007A2D87" w:rsidRPr="004A54D8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A54D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7. Изготовление объё</w:t>
      </w:r>
      <w:r w:rsidR="004A54D8" w:rsidRPr="004A54D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мных  мягких  игрушек  стоячих.</w:t>
      </w:r>
    </w:p>
    <w:p w14:paraId="18E78A2C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4D8">
        <w:rPr>
          <w:rFonts w:ascii="Times New Roman" w:hAnsi="Times New Roman" w:cs="Times New Roman"/>
          <w:b/>
          <w:color w:val="000000"/>
          <w:sz w:val="24"/>
          <w:szCs w:val="24"/>
        </w:rPr>
        <w:t>Теория: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75E1">
        <w:rPr>
          <w:rFonts w:ascii="Times New Roman" w:hAnsi="Times New Roman" w:cs="Times New Roman"/>
          <w:sz w:val="24"/>
          <w:szCs w:val="24"/>
        </w:rPr>
        <w:t>Аттестация: промежуточная, итоговая.</w:t>
      </w:r>
    </w:p>
    <w:p w14:paraId="05AC8524" w14:textId="77777777" w:rsidR="007A2D87" w:rsidRPr="009E75E1" w:rsidRDefault="007A2D87" w:rsidP="003A12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4D8">
        <w:rPr>
          <w:rFonts w:ascii="Times New Roman" w:hAnsi="Times New Roman" w:cs="Times New Roman"/>
          <w:b/>
          <w:color w:val="000000"/>
          <w:sz w:val="24"/>
          <w:szCs w:val="24"/>
        </w:rPr>
        <w:t>Практика: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Раскрой деталей из ткани. Сшивание деталей. Набивание. Сбор и оформление изделия. Работы на выбор: «Мишка в штанишках», «Кот</w:t>
      </w:r>
      <w:r w:rsidR="008C1562" w:rsidRPr="009E75E1">
        <w:rPr>
          <w:rFonts w:ascii="Times New Roman" w:hAnsi="Times New Roman" w:cs="Times New Roman"/>
          <w:color w:val="000000"/>
          <w:sz w:val="24"/>
          <w:szCs w:val="24"/>
        </w:rPr>
        <w:t xml:space="preserve"> Леопольд</w:t>
      </w:r>
      <w:r w:rsidRPr="009E75E1">
        <w:rPr>
          <w:rFonts w:ascii="Times New Roman" w:hAnsi="Times New Roman" w:cs="Times New Roman"/>
          <w:color w:val="000000"/>
          <w:sz w:val="24"/>
          <w:szCs w:val="24"/>
        </w:rPr>
        <w:t>».</w:t>
      </w:r>
      <w:r w:rsidR="00897592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897592">
        <w:rPr>
          <w:rFonts w:ascii="Times New Roman" w:hAnsi="Times New Roman" w:cs="Times New Roman"/>
          <w:sz w:val="24"/>
          <w:szCs w:val="24"/>
        </w:rPr>
        <w:t>рганизация выставки детских работ и ее обсуждение.</w:t>
      </w:r>
    </w:p>
    <w:p w14:paraId="467C70AC" w14:textId="77777777" w:rsidR="009F35B7" w:rsidRPr="00897592" w:rsidRDefault="00897592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8. </w:t>
      </w:r>
      <w:r w:rsidRPr="00CC7561">
        <w:rPr>
          <w:rFonts w:ascii="Times New Roman" w:hAnsi="Times New Roman" w:cs="Times New Roman"/>
          <w:b/>
          <w:sz w:val="24"/>
          <w:szCs w:val="24"/>
        </w:rPr>
        <w:t>Аттестация: промежуточная, итоговая.</w:t>
      </w:r>
      <w:r>
        <w:rPr>
          <w:rFonts w:ascii="Times New Roman" w:hAnsi="Times New Roman" w:cs="Times New Roman"/>
          <w:sz w:val="24"/>
          <w:szCs w:val="24"/>
        </w:rPr>
        <w:t xml:space="preserve"> Выставка готовых работ.</w:t>
      </w:r>
    </w:p>
    <w:p w14:paraId="2EFB51F9" w14:textId="77777777" w:rsidR="009F35B7" w:rsidRPr="00560273" w:rsidRDefault="009F35B7" w:rsidP="00897592">
      <w:pPr>
        <w:shd w:val="clear" w:color="auto" w:fill="FFFFFF"/>
        <w:suppressAutoHyphens w:val="0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  <w:r w:rsidRPr="005602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№ 2. «Комплекс организационно-педагогических условий».</w:t>
      </w:r>
    </w:p>
    <w:p w14:paraId="7A848EFA" w14:textId="77777777" w:rsidR="009F35B7" w:rsidRPr="00694282" w:rsidRDefault="009F35B7" w:rsidP="00897592">
      <w:pPr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42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аттестации</w:t>
      </w:r>
    </w:p>
    <w:p w14:paraId="4A6DFEA3" w14:textId="77777777" w:rsidR="009F35B7" w:rsidRPr="00844D8A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</w:pPr>
      <w:r w:rsidRPr="00844D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14:paraId="78CE89C1" w14:textId="77777777" w:rsidR="009F35B7" w:rsidRPr="00844D8A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4D8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 w:bidi="ru-RU"/>
        </w:rPr>
        <w:t>При оценке усвоения программы применяются следующие виды контроля:</w:t>
      </w:r>
      <w:r w:rsidRPr="00844D8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собеседование, выставка.</w:t>
      </w:r>
    </w:p>
    <w:p w14:paraId="2687A973" w14:textId="77777777" w:rsidR="00333674" w:rsidRPr="00E16FA6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D8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оценки результативности учебных занятий применяются следующие формы контроля: контроль проводится на каждом занятии и осуществляется методом</w:t>
      </w:r>
      <w:r w:rsidR="0089759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наблюдения.</w:t>
      </w:r>
    </w:p>
    <w:p w14:paraId="3D7C6FD4" w14:textId="77777777" w:rsidR="00333674" w:rsidRDefault="00333674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4D8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Подведение итогов промежуточной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аттестации осуществляется в первом полугодии.</w:t>
      </w:r>
    </w:p>
    <w:p w14:paraId="69DAE3B1" w14:textId="77777777" w:rsidR="00333674" w:rsidRDefault="00333674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844D8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тоговой аттестации </w:t>
      </w:r>
      <w:r w:rsidR="0089759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учебного года.</w:t>
      </w:r>
    </w:p>
    <w:p w14:paraId="0D5DE8AD" w14:textId="77777777" w:rsidR="009F35B7" w:rsidRPr="00844D8A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6B3F37C" w14:textId="77777777" w:rsidR="009F35B7" w:rsidRPr="00694282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9428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Оценочные материалы</w:t>
      </w:r>
    </w:p>
    <w:p w14:paraId="2090D68F" w14:textId="77777777" w:rsidR="009F35B7" w:rsidRPr="00F817A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817A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Критериями в оценке результатов являются:</w:t>
      </w:r>
    </w:p>
    <w:p w14:paraId="6F83DEBF" w14:textId="77777777" w:rsidR="009F35B7" w:rsidRPr="00F817A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промежуточной и итоговой аттестации используется, 3-х бальная система оценки результатов каждого обучающегося:</w:t>
      </w:r>
    </w:p>
    <w:p w14:paraId="31054B6F" w14:textId="77777777" w:rsidR="009F35B7" w:rsidRPr="00F817A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 – высокий уровень;</w:t>
      </w:r>
    </w:p>
    <w:p w14:paraId="332BB984" w14:textId="77777777" w:rsidR="009F35B7" w:rsidRPr="00F817A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– средний уровень;</w:t>
      </w:r>
    </w:p>
    <w:p w14:paraId="2F78CEC7" w14:textId="77777777" w:rsidR="009F35B7" w:rsidRPr="00F817A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– низкий уровень.</w:t>
      </w:r>
    </w:p>
    <w:p w14:paraId="48A16941" w14:textId="77777777" w:rsidR="009F35B7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Высокий уровень</w:t>
      </w: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F817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средний уровень</w:t>
      </w: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  <w:r w:rsidRPr="00F817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низкий уровень</w:t>
      </w:r>
      <w:r w:rsidRPr="00F81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14:paraId="734FCEF5" w14:textId="77777777" w:rsidR="009F35B7" w:rsidRPr="009C3900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F81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ологии.</w:t>
      </w:r>
    </w:p>
    <w:p w14:paraId="57C37FDE" w14:textId="77777777" w:rsidR="009F35B7" w:rsidRPr="009C3900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17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F81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требованиям: свобода владения специальными инструментами и материалами; качество выполнения практического задания; технологичнос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практической деятельности.</w:t>
      </w:r>
    </w:p>
    <w:p w14:paraId="020D5306" w14:textId="77777777" w:rsidR="007C5759" w:rsidRDefault="009F35B7" w:rsidP="003A12C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817A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F81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14:paraId="5436CBD2" w14:textId="77777777" w:rsidR="009F35B7" w:rsidRDefault="009F35B7" w:rsidP="003A12C5">
      <w:pPr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Условия реализации программы </w:t>
      </w:r>
    </w:p>
    <w:p w14:paraId="55360B6F" w14:textId="77777777" w:rsidR="009F35B7" w:rsidRPr="00DF0124" w:rsidRDefault="009F35B7" w:rsidP="003A12C5">
      <w:pPr>
        <w:spacing w:after="0" w:line="240" w:lineRule="auto"/>
        <w:ind w:right="566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(материально-техническое, кадровое, информационное обеспечение)</w:t>
      </w:r>
    </w:p>
    <w:p w14:paraId="1561917F" w14:textId="77777777" w:rsidR="00654B07" w:rsidRPr="00E6781D" w:rsidRDefault="00654B07" w:rsidP="003A12C5">
      <w:pPr>
        <w:pStyle w:val="af4"/>
        <w:ind w:firstLine="567"/>
        <w:jc w:val="both"/>
        <w:rPr>
          <w:b/>
        </w:rPr>
      </w:pPr>
      <w:r w:rsidRPr="00E6781D">
        <w:rPr>
          <w:b/>
        </w:rPr>
        <w:t>Методическое обеспечение</w:t>
      </w:r>
    </w:p>
    <w:p w14:paraId="5B176564" w14:textId="77777777" w:rsidR="00654B07" w:rsidRDefault="00654B07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возрастные особенности обучающихся при реализации программы, основное время отводится выполнению обучающимися практических работ, в ходе которых закрепляются знания, умения и навыки. Используются различные виды инструктажа, демонстрация приемов работы. Самореализации обучающихся способствует создаваемая на занятиях положительная эмоционально-психологическая атмосфера, взаимопомощь, сотрудничество, использование методов поощрения. Обсуждение изготовленных изделий, конкурсы стимулируют проявление инициативы и творчества обучающихся. </w:t>
      </w:r>
    </w:p>
    <w:p w14:paraId="2B998645" w14:textId="77777777" w:rsidR="006B4940" w:rsidRPr="007C5759" w:rsidRDefault="00654B07" w:rsidP="003A12C5">
      <w:pPr>
        <w:pStyle w:val="af4"/>
        <w:ind w:firstLine="567"/>
        <w:jc w:val="both"/>
        <w:rPr>
          <w:b/>
        </w:rPr>
      </w:pPr>
      <w:r w:rsidRPr="007C5759">
        <w:rPr>
          <w:b/>
        </w:rPr>
        <w:t>Материально-техническое обеспечение</w:t>
      </w:r>
    </w:p>
    <w:p w14:paraId="3BC0CFD8" w14:textId="77777777" w:rsidR="001006E7" w:rsidRPr="007C5759" w:rsidRDefault="00654B07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5759">
        <w:rPr>
          <w:rFonts w:ascii="Times New Roman" w:hAnsi="Times New Roman"/>
          <w:sz w:val="24"/>
          <w:szCs w:val="24"/>
        </w:rPr>
        <w:t>1.Классное помещение (просторное, хорошо отапливаемое и освещённое).</w:t>
      </w:r>
    </w:p>
    <w:p w14:paraId="6EF275F2" w14:textId="77777777" w:rsidR="00654B07" w:rsidRPr="007C5759" w:rsidRDefault="001006E7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5759">
        <w:rPr>
          <w:rFonts w:ascii="Times New Roman" w:hAnsi="Times New Roman"/>
          <w:sz w:val="24"/>
          <w:szCs w:val="24"/>
        </w:rPr>
        <w:t>2.</w:t>
      </w:r>
      <w:r w:rsidR="00654B07" w:rsidRPr="007C5759">
        <w:rPr>
          <w:rFonts w:ascii="Times New Roman" w:hAnsi="Times New Roman"/>
          <w:bCs/>
          <w:color w:val="000000"/>
          <w:sz w:val="24"/>
          <w:szCs w:val="24"/>
        </w:rPr>
        <w:t>Предметы быта:</w:t>
      </w:r>
    </w:p>
    <w:p w14:paraId="66A3B501" w14:textId="77777777" w:rsidR="00654B07" w:rsidRPr="007C5759" w:rsidRDefault="00897592" w:rsidP="003A12C5">
      <w:pPr>
        <w:pStyle w:val="13"/>
        <w:shd w:val="clear" w:color="auto" w:fill="FFFFFF"/>
        <w:spacing w:before="0" w:after="0" w:line="240" w:lineRule="auto"/>
        <w:ind w:firstLine="567"/>
        <w:jc w:val="both"/>
        <w:rPr>
          <w:lang w:eastAsia="ru-RU"/>
        </w:rPr>
      </w:pPr>
      <w:r>
        <w:rPr>
          <w:lang w:eastAsia="ru-RU"/>
        </w:rPr>
        <w:t xml:space="preserve">а) </w:t>
      </w:r>
      <w:r w:rsidR="00654B07" w:rsidRPr="007C5759">
        <w:rPr>
          <w:lang w:eastAsia="ru-RU"/>
        </w:rPr>
        <w:t>специальная литература;</w:t>
      </w:r>
    </w:p>
    <w:p w14:paraId="3163DD60" w14:textId="77777777" w:rsidR="001006E7" w:rsidRPr="007C5759" w:rsidRDefault="0089759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цветовой круг (таблица);</w:t>
      </w:r>
    </w:p>
    <w:p w14:paraId="5F3088EF" w14:textId="77777777" w:rsidR="00654B07" w:rsidRPr="007C5759" w:rsidRDefault="0089759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разработки поэтапного изготовления изделий;</w:t>
      </w:r>
    </w:p>
    <w:p w14:paraId="64022997" w14:textId="77777777" w:rsidR="00591F52" w:rsidRDefault="0089759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</w:t>
      </w:r>
      <w:r w:rsidR="001006E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обия (альбомы с образцами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стежков и строчек, машинных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5759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швов</w:t>
      </w:r>
      <w:r w:rsidR="00591F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2026DDB" w14:textId="77777777" w:rsidR="00654B07" w:rsidRPr="007C5759" w:rsidRDefault="00591F5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видов тканей;</w:t>
      </w:r>
    </w:p>
    <w:p w14:paraId="723D48E4" w14:textId="77777777" w:rsidR="001006E7" w:rsidRPr="007C5759" w:rsidRDefault="00591F5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видов меха;</w:t>
      </w:r>
    </w:p>
    <w:p w14:paraId="342246F8" w14:textId="77777777" w:rsidR="00654B07" w:rsidRPr="007C5759" w:rsidRDefault="00591F5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r w:rsidR="001006E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</w:t>
      </w:r>
      <w:r w:rsidR="00654B07" w:rsidRPr="007C5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по выполнению изделий; образцы с видами отделки изделий;</w:t>
      </w:r>
    </w:p>
    <w:p w14:paraId="2209608D" w14:textId="77777777" w:rsidR="00654B07" w:rsidRPr="001006E7" w:rsidRDefault="00591F52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з)</w:t>
      </w:r>
      <w:r w:rsidR="001006E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образцы  обработки </w:t>
      </w:r>
      <w:r w:rsidR="00654B07" w:rsidRPr="001006E7">
        <w:rPr>
          <w:rFonts w:ascii="Times New Roman" w:eastAsia="Times New Roman" w:hAnsi="Times New Roman"/>
          <w:sz w:val="24"/>
          <w:szCs w:val="24"/>
          <w:lang w:eastAsia="ru-RU"/>
        </w:rPr>
        <w:t>изделий; выкройки, ша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блоны; образцы готовых изделий.</w:t>
      </w:r>
    </w:p>
    <w:p w14:paraId="5CC9CD80" w14:textId="77777777" w:rsidR="009F35B7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Кадровое обеспечение</w:t>
      </w:r>
    </w:p>
    <w:p w14:paraId="44DD7DE4" w14:textId="77777777" w:rsidR="009F35B7" w:rsidRPr="00DB5602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DB5602">
        <w:rPr>
          <w:rFonts w:ascii="Times New Roman" w:eastAsia="SimSun" w:hAnsi="Times New Roman"/>
          <w:bCs/>
          <w:sz w:val="24"/>
          <w:szCs w:val="24"/>
        </w:rPr>
        <w:lastRenderedPageBreak/>
        <w:t>Реализацию программы обеспечивает педагог дополнительного образования, обладающий не только профессиональными знаниями, но и компетенциями в организации и ведении образовательной деятельности творческого объединения художественной направленности. Для успешной реализации программы необходимо сотрудничество со школьными учителями-предметниками по технологии.</w:t>
      </w:r>
    </w:p>
    <w:p w14:paraId="00337E3B" w14:textId="77777777" w:rsidR="009F35B7" w:rsidRPr="00DB5602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 w:rsidRPr="00DB5602">
        <w:rPr>
          <w:rFonts w:ascii="Times New Roman" w:eastAsia="SimSun" w:hAnsi="Times New Roman"/>
          <w:bCs/>
          <w:sz w:val="24"/>
          <w:szCs w:val="24"/>
        </w:rPr>
        <w:t xml:space="preserve">Работать с </w:t>
      </w:r>
      <w:r w:rsidR="001006E7" w:rsidRPr="00DB5602">
        <w:rPr>
          <w:rFonts w:ascii="Times New Roman" w:eastAsia="SimSun" w:hAnsi="Times New Roman"/>
          <w:bCs/>
          <w:sz w:val="24"/>
          <w:szCs w:val="24"/>
        </w:rPr>
        <w:t>Интернет-ресурсами</w:t>
      </w:r>
      <w:r w:rsidRPr="00DB5602">
        <w:rPr>
          <w:rFonts w:ascii="Times New Roman" w:eastAsia="SimSun" w:hAnsi="Times New Roman"/>
          <w:bCs/>
          <w:sz w:val="24"/>
          <w:szCs w:val="24"/>
        </w:rPr>
        <w:t xml:space="preserve"> и базами данных, находить нужную информацию, анализировать ее.</w:t>
      </w:r>
    </w:p>
    <w:p w14:paraId="527E4E36" w14:textId="77777777" w:rsidR="009F35B7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Информационное обеспечение</w:t>
      </w:r>
    </w:p>
    <w:p w14:paraId="528B50F9" w14:textId="77777777" w:rsidR="009F35B7" w:rsidRPr="00DF0124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Для обеспечения процесса обучения по программе используются ау</w:t>
      </w:r>
      <w:r w:rsidR="007C5759">
        <w:rPr>
          <w:rFonts w:ascii="Times New Roman" w:eastAsia="SimSun" w:hAnsi="Times New Roman"/>
          <w:bCs/>
          <w:sz w:val="24"/>
          <w:szCs w:val="24"/>
        </w:rPr>
        <w:t>дио-, видео-, фото</w:t>
      </w:r>
      <w:r w:rsidR="000C0AE4">
        <w:rPr>
          <w:rFonts w:ascii="Times New Roman" w:eastAsia="SimSun" w:hAnsi="Times New Roman"/>
          <w:bCs/>
          <w:sz w:val="24"/>
          <w:szCs w:val="24"/>
        </w:rPr>
        <w:t>-</w:t>
      </w:r>
      <w:r>
        <w:rPr>
          <w:rFonts w:ascii="Times New Roman" w:eastAsia="SimSun" w:hAnsi="Times New Roman"/>
          <w:bCs/>
          <w:sz w:val="24"/>
          <w:szCs w:val="24"/>
        </w:rPr>
        <w:t>, интернет-источники. Презентации, подготовленные к занятиям.</w:t>
      </w:r>
    </w:p>
    <w:p w14:paraId="45AE4323" w14:textId="77777777" w:rsidR="00966651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Дидактические (методические) материалы</w:t>
      </w:r>
    </w:p>
    <w:p w14:paraId="49527805" w14:textId="77777777" w:rsidR="00966651" w:rsidRDefault="0096665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1.Наглядные пособия: журналы, книги, </w:t>
      </w:r>
      <w:r>
        <w:rPr>
          <w:rFonts w:ascii="Times New Roman" w:hAnsi="Times New Roman" w:cs="Times New Roman"/>
          <w:color w:val="000000"/>
          <w:sz w:val="24"/>
          <w:szCs w:val="24"/>
        </w:rPr>
        <w:t>дидактические мат</w:t>
      </w:r>
      <w:r w:rsidR="006B4940">
        <w:rPr>
          <w:rFonts w:ascii="Times New Roman" w:hAnsi="Times New Roman" w:cs="Times New Roman"/>
          <w:color w:val="000000"/>
          <w:sz w:val="24"/>
          <w:szCs w:val="24"/>
        </w:rPr>
        <w:t xml:space="preserve">ериалы, методические таблицы и </w:t>
      </w:r>
      <w:r>
        <w:rPr>
          <w:rFonts w:ascii="Times New Roman" w:hAnsi="Times New Roman" w:cs="Times New Roman"/>
          <w:color w:val="000000"/>
          <w:sz w:val="24"/>
          <w:szCs w:val="24"/>
        </w:rPr>
        <w:t>пособия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D33DA4" w14:textId="77777777" w:rsidR="00966651" w:rsidRDefault="0096665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2.Разработки игр, бесед, конкурсов.</w:t>
      </w:r>
    </w:p>
    <w:p w14:paraId="71F0B702" w14:textId="77777777" w:rsidR="00966651" w:rsidRDefault="0096665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>Технологические карты изготовления</w:t>
      </w:r>
      <w:r w:rsidR="008D2BC1">
        <w:rPr>
          <w:rFonts w:ascii="Times New Roman" w:hAnsi="Times New Roman" w:cs="Times New Roman"/>
          <w:color w:val="000000"/>
          <w:sz w:val="24"/>
          <w:szCs w:val="24"/>
        </w:rPr>
        <w:t xml:space="preserve"> изделий: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 xml:space="preserve"> «Подушечки </w:t>
      </w:r>
      <w:r w:rsidR="000C0AE4">
        <w:rPr>
          <w:rFonts w:ascii="Times New Roman" w:hAnsi="Times New Roman" w:cs="Times New Roman"/>
          <w:color w:val="000000"/>
          <w:sz w:val="24"/>
          <w:szCs w:val="24"/>
        </w:rPr>
        <w:t xml:space="preserve">игольницы», «Утенка», «Улитки», 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>«Пингвина», «Попугая», «Кошки», «Собаки», «Деда</w:t>
      </w:r>
      <w:r w:rsidR="006B4940">
        <w:rPr>
          <w:rFonts w:ascii="Times New Roman" w:hAnsi="Times New Roman" w:cs="Times New Roman"/>
          <w:color w:val="000000"/>
          <w:sz w:val="24"/>
          <w:szCs w:val="24"/>
        </w:rPr>
        <w:t xml:space="preserve"> Мороза», «Снегурочки», «Кота», 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>«Мишки в штанишках, «Обезьянки», «Медвед</w:t>
      </w:r>
      <w:r w:rsidR="000C0AE4">
        <w:rPr>
          <w:rFonts w:ascii="Times New Roman" w:hAnsi="Times New Roman" w:cs="Times New Roman"/>
          <w:color w:val="000000"/>
          <w:sz w:val="24"/>
          <w:szCs w:val="24"/>
        </w:rPr>
        <w:t>я», «Кроша», «</w:t>
      </w:r>
      <w:proofErr w:type="spellStart"/>
      <w:r w:rsidR="000C0AE4">
        <w:rPr>
          <w:rFonts w:ascii="Times New Roman" w:hAnsi="Times New Roman" w:cs="Times New Roman"/>
          <w:color w:val="000000"/>
          <w:sz w:val="24"/>
          <w:szCs w:val="24"/>
        </w:rPr>
        <w:t>Бараша</w:t>
      </w:r>
      <w:proofErr w:type="spellEnd"/>
      <w:r w:rsidR="000C0AE4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="000C0AE4">
        <w:rPr>
          <w:rFonts w:ascii="Times New Roman" w:hAnsi="Times New Roman" w:cs="Times New Roman"/>
          <w:color w:val="000000"/>
          <w:sz w:val="24"/>
          <w:szCs w:val="24"/>
        </w:rPr>
        <w:t>Лосяша</w:t>
      </w:r>
      <w:proofErr w:type="spellEnd"/>
      <w:r w:rsidR="000C0AE4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3AA9C070" w14:textId="77777777" w:rsidR="00966651" w:rsidRPr="00966651" w:rsidRDefault="0096665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>Таблица</w:t>
      </w:r>
      <w:r w:rsidR="000C0AE4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66651">
        <w:rPr>
          <w:rFonts w:ascii="Times New Roman" w:hAnsi="Times New Roman" w:cs="Times New Roman"/>
          <w:color w:val="000000"/>
          <w:sz w:val="24"/>
          <w:szCs w:val="24"/>
        </w:rPr>
        <w:t xml:space="preserve"> «Виды швов».</w:t>
      </w:r>
    </w:p>
    <w:p w14:paraId="1D485425" w14:textId="77777777" w:rsidR="009F35B7" w:rsidRDefault="009F35B7" w:rsidP="003A12C5">
      <w:pPr>
        <w:pStyle w:val="12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обучения, применяемые при организации занятий:</w:t>
      </w:r>
    </w:p>
    <w:p w14:paraId="7AD0BF8B" w14:textId="77777777" w:rsidR="009F35B7" w:rsidRDefault="009F35B7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словесный метод: беседа, рассказ, анализ работы;</w:t>
      </w:r>
    </w:p>
    <w:p w14:paraId="355128DD" w14:textId="77777777" w:rsidR="009F35B7" w:rsidRDefault="009F35B7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наглядный: показ иллюстраций, фотографий</w:t>
      </w:r>
      <w:r w:rsidR="00966651">
        <w:rPr>
          <w:rFonts w:ascii="Times New Roman" w:hAnsi="Times New Roman"/>
          <w:sz w:val="24"/>
          <w:szCs w:val="24"/>
        </w:rPr>
        <w:t>, шаблонов и готовых образцов мягких игрушек</w:t>
      </w:r>
      <w:r>
        <w:rPr>
          <w:rFonts w:ascii="Times New Roman" w:hAnsi="Times New Roman"/>
          <w:sz w:val="24"/>
          <w:szCs w:val="24"/>
        </w:rPr>
        <w:t>;</w:t>
      </w:r>
    </w:p>
    <w:p w14:paraId="05997962" w14:textId="77777777" w:rsidR="009F35B7" w:rsidRDefault="009F35B7" w:rsidP="003A12C5">
      <w:pPr>
        <w:pStyle w:val="12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индивидуальный подход к выполнению творческих заданий- проектов.</w:t>
      </w:r>
    </w:p>
    <w:p w14:paraId="6BD268EF" w14:textId="77777777" w:rsidR="009F35B7" w:rsidRPr="00966651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11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занятия</w:t>
      </w:r>
    </w:p>
    <w:p w14:paraId="02108BD8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-беседы;</w:t>
      </w:r>
    </w:p>
    <w:p w14:paraId="4FD18A0D" w14:textId="77777777" w:rsidR="00966651" w:rsidRDefault="00966651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-практические занятия по изготовлению игрушек</w:t>
      </w:r>
      <w:r w:rsidR="00600E32">
        <w:rPr>
          <w:rFonts w:ascii="Times New Roman" w:hAnsi="Times New Roman" w:cs="Times New Roman"/>
          <w:sz w:val="24"/>
          <w:szCs w:val="24"/>
        </w:rPr>
        <w:t>;</w:t>
      </w:r>
    </w:p>
    <w:p w14:paraId="34A9F17D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-защита проектов.</w:t>
      </w:r>
    </w:p>
    <w:p w14:paraId="76A20DF1" w14:textId="77777777" w:rsidR="009F35B7" w:rsidRPr="0095555E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55E">
        <w:rPr>
          <w:rFonts w:ascii="Times New Roman" w:hAnsi="Times New Roman" w:cs="Times New Roman"/>
          <w:b/>
          <w:bCs/>
          <w:sz w:val="24"/>
          <w:szCs w:val="24"/>
        </w:rPr>
        <w:t>Педагогические технологии</w:t>
      </w:r>
    </w:p>
    <w:p w14:paraId="41FDC5F8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 группового обучения;</w:t>
      </w:r>
    </w:p>
    <w:p w14:paraId="3FA098D4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-технология дифференцированного обучения</w:t>
      </w:r>
      <w:r w:rsidR="00600E32">
        <w:rPr>
          <w:rFonts w:ascii="Times New Roman" w:hAnsi="Times New Roman" w:cs="Times New Roman"/>
          <w:sz w:val="24"/>
          <w:szCs w:val="24"/>
        </w:rPr>
        <w:t>.</w:t>
      </w:r>
    </w:p>
    <w:p w14:paraId="0F13DFC6" w14:textId="77777777" w:rsidR="009F35B7" w:rsidRPr="009C3900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работы с родителями</w:t>
      </w:r>
    </w:p>
    <w:p w14:paraId="087C71D8" w14:textId="77777777" w:rsidR="009F35B7" w:rsidRDefault="009F35B7" w:rsidP="003A12C5">
      <w:pPr>
        <w:pStyle w:val="2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Информационные стенды для родителей, выставки детских работ.</w:t>
      </w:r>
    </w:p>
    <w:p w14:paraId="292826D0" w14:textId="77777777" w:rsidR="009F35B7" w:rsidRDefault="009F35B7" w:rsidP="003A12C5">
      <w:pPr>
        <w:pStyle w:val="2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Анкетирование родителей, беседы.</w:t>
      </w:r>
    </w:p>
    <w:p w14:paraId="0465CE03" w14:textId="77777777" w:rsidR="009F35B7" w:rsidRPr="00654B07" w:rsidRDefault="009F35B7" w:rsidP="003A12C5">
      <w:pPr>
        <w:pStyle w:val="2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Проведение совместных мероприятий (выставки, конкурсы).</w:t>
      </w:r>
    </w:p>
    <w:p w14:paraId="509CF167" w14:textId="77777777" w:rsidR="009F35B7" w:rsidRPr="007C2E1C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7C2E1C">
        <w:rPr>
          <w:rFonts w:ascii="Times New Roman" w:hAnsi="Times New Roman" w:cs="Times New Roman"/>
          <w:b/>
          <w:sz w:val="28"/>
          <w:szCs w:val="28"/>
        </w:rPr>
        <w:lastRenderedPageBreak/>
        <w:t>Рабочие программы учебных предметов, курсов, дисциплин (модулей)</w:t>
      </w:r>
    </w:p>
    <w:p w14:paraId="2FE5CB9E" w14:textId="77777777" w:rsidR="009F35B7" w:rsidRPr="00AB2F04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F04">
        <w:rPr>
          <w:rFonts w:ascii="Times New Roman" w:hAnsi="Times New Roman" w:cs="Times New Roman"/>
          <w:b/>
          <w:sz w:val="24"/>
          <w:szCs w:val="24"/>
        </w:rPr>
        <w:t>Рабочая программа воспитания</w:t>
      </w:r>
    </w:p>
    <w:p w14:paraId="1DC14604" w14:textId="77777777" w:rsidR="00622B65" w:rsidRDefault="009F35B7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F04">
        <w:rPr>
          <w:rFonts w:ascii="Times New Roman" w:hAnsi="Times New Roman" w:cs="Times New Roman"/>
          <w:sz w:val="24"/>
          <w:szCs w:val="24"/>
        </w:rPr>
        <w:t xml:space="preserve">Формирование художественной культуры школьников является важнейшей составляющей общей культуры личности. </w:t>
      </w:r>
      <w:r w:rsidR="00622B65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«Мягкая игрушка» направлена на развитие творческих способностей ребенка, при этом создает условия для самовыражения через создание своими руками различных изделий, которые в дальнейшем могут украсить дом, стать подарком, игрушкой, возможно - заработком, а значит приносить радость не только себе, но и окружающим. Выполняя какую-либо работу, ребенок добивается результата, радость успеха рождает у него уверенность в своих силах.</w:t>
      </w:r>
    </w:p>
    <w:p w14:paraId="1AA7C439" w14:textId="77777777" w:rsidR="00622B65" w:rsidRPr="00E6781D" w:rsidRDefault="00622B65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Человек, создающий что-то своим трудом, будет ценить и то, что создано другими людьми. Он преодолевает барьер нерешительности, робость перед новыми видами деятельности. У детей воспитывается готовность к проявлению творчества в любом виде труда.</w:t>
      </w:r>
    </w:p>
    <w:p w14:paraId="311F7E19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F04">
        <w:rPr>
          <w:rFonts w:ascii="Times New Roman" w:hAnsi="Times New Roman" w:cs="Times New Roman"/>
          <w:sz w:val="24"/>
          <w:szCs w:val="24"/>
        </w:rPr>
        <w:t xml:space="preserve">В художественном образе как форме мышления сосредоточена огромная информация о природе, обществе, отношениях, истории, научных знаниях. С помощью образов-представлений осуществляется не только мышление, но и хранение информации. Развитие образного мышления может идти от восприятия цельного образа как единичного явления к пониманию образов-обобщений, содержащихся в нем, к раскрытию их внутреннего, глубокого смысла. Из этого следует, что формирование художественной культуры носит всеобщий характер, и эта всеобщность и обязательность являются важнейшим принципом формирования личности в детском возрасте. </w:t>
      </w:r>
    </w:p>
    <w:p w14:paraId="2035522F" w14:textId="77777777" w:rsidR="00622B65" w:rsidRDefault="00DB1A65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Отличительной</w:t>
      </w:r>
      <w:r w:rsidR="00622B65" w:rsidRPr="00414A37">
        <w:rPr>
          <w:rFonts w:ascii="Times New Roman" w:hAnsi="Times New Roman" w:cs="Times New Roman"/>
          <w:sz w:val="24"/>
          <w:szCs w:val="24"/>
        </w:rPr>
        <w:t xml:space="preserve"> особенност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="00622B65" w:rsidRPr="00414A37">
        <w:rPr>
          <w:rFonts w:ascii="Times New Roman" w:hAnsi="Times New Roman" w:cs="Times New Roman"/>
          <w:sz w:val="24"/>
          <w:szCs w:val="24"/>
        </w:rPr>
        <w:t xml:space="preserve"> данной дополнительной </w:t>
      </w:r>
      <w:r w:rsidR="00622B65">
        <w:rPr>
          <w:rFonts w:ascii="Times New Roman" w:hAnsi="Times New Roman" w:cs="Times New Roman"/>
          <w:sz w:val="24"/>
          <w:szCs w:val="24"/>
        </w:rPr>
        <w:t>обще</w:t>
      </w:r>
      <w:r w:rsidR="00622B65" w:rsidRPr="00414A37">
        <w:rPr>
          <w:rFonts w:ascii="Times New Roman" w:hAnsi="Times New Roman" w:cs="Times New Roman"/>
          <w:sz w:val="24"/>
          <w:szCs w:val="24"/>
        </w:rPr>
        <w:t>образовательной програм</w:t>
      </w:r>
      <w:r w:rsidR="007C2E1C">
        <w:rPr>
          <w:rFonts w:ascii="Times New Roman" w:hAnsi="Times New Roman" w:cs="Times New Roman"/>
          <w:sz w:val="24"/>
          <w:szCs w:val="24"/>
        </w:rPr>
        <w:t>мы является у</w:t>
      </w:r>
      <w:r w:rsidR="00622B65" w:rsidRPr="001B3E66">
        <w:rPr>
          <w:rFonts w:ascii="Times New Roman" w:hAnsi="Times New Roman" w:cs="Times New Roman"/>
          <w:sz w:val="24"/>
          <w:szCs w:val="24"/>
        </w:rPr>
        <w:t>частие в творческой деятельности воспи</w:t>
      </w:r>
      <w:r w:rsidR="007C2E1C">
        <w:rPr>
          <w:rFonts w:ascii="Times New Roman" w:hAnsi="Times New Roman" w:cs="Times New Roman"/>
          <w:sz w:val="24"/>
          <w:szCs w:val="24"/>
        </w:rPr>
        <w:t xml:space="preserve">танника с партнерами по группе, </w:t>
      </w:r>
      <w:r>
        <w:rPr>
          <w:rFonts w:ascii="Times New Roman" w:hAnsi="Times New Roman" w:cs="Times New Roman"/>
          <w:sz w:val="24"/>
          <w:szCs w:val="24"/>
        </w:rPr>
        <w:t xml:space="preserve">порождающее </w:t>
      </w:r>
      <w:r w:rsidR="00622B65" w:rsidRPr="001B3E66">
        <w:rPr>
          <w:rFonts w:ascii="Times New Roman" w:hAnsi="Times New Roman" w:cs="Times New Roman"/>
          <w:sz w:val="24"/>
          <w:szCs w:val="24"/>
        </w:rPr>
        <w:t xml:space="preserve">инициативу обучающихся в учебных действиях. В результате происходит коррекция сложившейся точки зрения – она уточняется и обогащается. На занятии обучающиеся непосредственно взаимодействуют друг с другом, а педагог, оставаясь центральной фигурой обучения, специально строит их сотрудничество, при этом уделяя внимание каждому ребенку, </w:t>
      </w:r>
      <w:r w:rsidR="00622B65">
        <w:rPr>
          <w:rFonts w:ascii="Times New Roman" w:hAnsi="Times New Roman" w:cs="Times New Roman"/>
          <w:sz w:val="24"/>
          <w:szCs w:val="24"/>
        </w:rPr>
        <w:t>приобщая</w:t>
      </w:r>
      <w:r w:rsidR="00622B65" w:rsidRPr="00732766">
        <w:rPr>
          <w:rFonts w:ascii="Times New Roman" w:hAnsi="Times New Roman" w:cs="Times New Roman"/>
          <w:sz w:val="24"/>
          <w:szCs w:val="24"/>
        </w:rPr>
        <w:t xml:space="preserve"> обучающихся к активной познавательной и творческой работе.</w:t>
      </w:r>
    </w:p>
    <w:p w14:paraId="389EAB64" w14:textId="77777777" w:rsidR="00622B65" w:rsidRPr="00622B65" w:rsidRDefault="00622B65" w:rsidP="003A12C5">
      <w:pPr>
        <w:pStyle w:val="af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B2492">
        <w:rPr>
          <w:rFonts w:ascii="Times New Roman" w:hAnsi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/>
          <w:sz w:val="24"/>
          <w:szCs w:val="24"/>
        </w:rPr>
        <w:t>.</w:t>
      </w:r>
    </w:p>
    <w:p w14:paraId="3A21FEC2" w14:textId="77777777" w:rsidR="009F35B7" w:rsidRPr="00622B65" w:rsidRDefault="009F35B7" w:rsidP="003A12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32766">
        <w:rPr>
          <w:rFonts w:ascii="Times New Roman" w:hAnsi="Times New Roman" w:cs="Times New Roman"/>
          <w:sz w:val="24"/>
          <w:szCs w:val="24"/>
        </w:rPr>
        <w:t xml:space="preserve">аждое занятие направлено на овладение основами </w:t>
      </w:r>
      <w:r w:rsidR="00622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622B65" w:rsidRPr="00E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своими руками различных изделий, которые в дальнейшем могут украсить дом, стать подарком, игрушкой, возможно - заработком, а значит приносить радость н</w:t>
      </w:r>
      <w:r w:rsidR="00AB1511">
        <w:rPr>
          <w:rFonts w:ascii="Times New Roman" w:eastAsia="Times New Roman" w:hAnsi="Times New Roman" w:cs="Times New Roman"/>
          <w:sz w:val="24"/>
          <w:szCs w:val="24"/>
          <w:lang w:eastAsia="ru-RU"/>
        </w:rPr>
        <w:t>е только себе, но и окружающим.</w:t>
      </w:r>
    </w:p>
    <w:p w14:paraId="453733BD" w14:textId="77777777" w:rsidR="009F35B7" w:rsidRPr="000B2492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 w:cs="Times New Roman"/>
          <w:sz w:val="24"/>
          <w:szCs w:val="24"/>
        </w:rPr>
        <w:t>объединения «</w:t>
      </w:r>
      <w:r w:rsidR="00622B65">
        <w:rPr>
          <w:rFonts w:ascii="Times New Roman" w:hAnsi="Times New Roman" w:cs="Times New Roman"/>
          <w:sz w:val="24"/>
          <w:szCs w:val="24"/>
        </w:rPr>
        <w:t>Мягкая игрушка</w:t>
      </w:r>
      <w:r w:rsidR="00AB1511">
        <w:rPr>
          <w:rFonts w:ascii="Times New Roman" w:hAnsi="Times New Roman" w:cs="Times New Roman"/>
          <w:sz w:val="24"/>
          <w:szCs w:val="24"/>
        </w:rPr>
        <w:t xml:space="preserve">» имеет художественную </w:t>
      </w:r>
      <w:r w:rsidRPr="000B2492">
        <w:rPr>
          <w:rFonts w:ascii="Times New Roman" w:hAnsi="Times New Roman" w:cs="Times New Roman"/>
          <w:sz w:val="24"/>
          <w:szCs w:val="24"/>
        </w:rPr>
        <w:t>направленность.</w:t>
      </w:r>
    </w:p>
    <w:p w14:paraId="71C8BCA3" w14:textId="77777777" w:rsidR="009F35B7" w:rsidRPr="000B2492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Обучающиеся имеют </w:t>
      </w:r>
      <w:r>
        <w:rPr>
          <w:rFonts w:ascii="Times New Roman" w:hAnsi="Times New Roman" w:cs="Times New Roman"/>
          <w:sz w:val="24"/>
          <w:szCs w:val="24"/>
        </w:rPr>
        <w:t>возрастную категорию от 7 до 10</w:t>
      </w:r>
      <w:r w:rsidRPr="000B2492">
        <w:rPr>
          <w:rFonts w:ascii="Times New Roman" w:hAnsi="Times New Roman" w:cs="Times New Roman"/>
          <w:sz w:val="24"/>
          <w:szCs w:val="24"/>
        </w:rPr>
        <w:t xml:space="preserve"> лет.</w:t>
      </w:r>
    </w:p>
    <w:p w14:paraId="3CF9B765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Формы работы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2492">
        <w:rPr>
          <w:rFonts w:ascii="Times New Roman" w:hAnsi="Times New Roman" w:cs="Times New Roman"/>
          <w:sz w:val="24"/>
          <w:szCs w:val="24"/>
        </w:rPr>
        <w:t>групповые.</w:t>
      </w:r>
    </w:p>
    <w:p w14:paraId="52FD7309" w14:textId="77777777" w:rsidR="009F35B7" w:rsidRPr="00A027C6" w:rsidRDefault="009F35B7" w:rsidP="003A12C5">
      <w:pPr>
        <w:pStyle w:val="af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7C6">
        <w:rPr>
          <w:rFonts w:ascii="Times New Roman" w:hAnsi="Times New Roman"/>
          <w:b/>
          <w:sz w:val="24"/>
          <w:szCs w:val="24"/>
        </w:rPr>
        <w:t xml:space="preserve">Цель, задачи и результат воспитательной работы </w:t>
      </w:r>
    </w:p>
    <w:p w14:paraId="6032F5D6" w14:textId="77777777" w:rsidR="009F35B7" w:rsidRPr="00D0647C" w:rsidRDefault="009F35B7" w:rsidP="003A12C5">
      <w:pPr>
        <w:pStyle w:val="af1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0647C">
        <w:rPr>
          <w:rFonts w:ascii="Times New Roman" w:hAnsi="Times New Roman"/>
          <w:b/>
          <w:bCs/>
          <w:sz w:val="24"/>
          <w:szCs w:val="24"/>
        </w:rPr>
        <w:t>Цель воспитания</w:t>
      </w:r>
      <w:r w:rsidR="00AB151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0647C">
        <w:rPr>
          <w:rFonts w:ascii="Times New Roman" w:hAnsi="Times New Roman"/>
          <w:i/>
          <w:iCs/>
          <w:sz w:val="24"/>
          <w:szCs w:val="24"/>
        </w:rPr>
        <w:t>–</w:t>
      </w:r>
      <w:r w:rsidR="00AB1511">
        <w:rPr>
          <w:rFonts w:ascii="Times New Roman" w:hAnsi="Times New Roman"/>
          <w:sz w:val="24"/>
          <w:szCs w:val="24"/>
        </w:rPr>
        <w:t xml:space="preserve"> </w:t>
      </w:r>
      <w:r w:rsidRPr="00D0647C">
        <w:rPr>
          <w:rFonts w:ascii="Times New Roman" w:hAnsi="Times New Roman"/>
          <w:sz w:val="24"/>
          <w:szCs w:val="24"/>
        </w:rPr>
        <w:t xml:space="preserve">создание условий для достижения обучающимися необходимого для жизни в обществе </w:t>
      </w:r>
      <w:r>
        <w:rPr>
          <w:rFonts w:ascii="Times New Roman" w:hAnsi="Times New Roman"/>
          <w:sz w:val="24"/>
          <w:szCs w:val="24"/>
        </w:rPr>
        <w:t>«художественного вкуса»</w:t>
      </w:r>
      <w:r w:rsidRPr="00D0647C">
        <w:rPr>
          <w:rFonts w:ascii="Times New Roman" w:hAnsi="Times New Roman"/>
          <w:sz w:val="24"/>
          <w:szCs w:val="24"/>
        </w:rPr>
        <w:t xml:space="preserve"> и формирования принимаемой обществом системы ценностей.</w:t>
      </w:r>
    </w:p>
    <w:p w14:paraId="1E0DFD38" w14:textId="77777777" w:rsidR="009F35B7" w:rsidRPr="00D0647C" w:rsidRDefault="009F35B7" w:rsidP="003A12C5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 воспитательной работы:</w:t>
      </w:r>
    </w:p>
    <w:p w14:paraId="19B80518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="009F35B7" w:rsidRPr="00D06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ормирование мировоззрения и системы базовых ценностей личности;</w:t>
      </w:r>
    </w:p>
    <w:p w14:paraId="43A82297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9F35B7" w:rsidRPr="00D06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рганизационно-правовые меры по развитию воспитания обучающихся;</w:t>
      </w:r>
    </w:p>
    <w:p w14:paraId="2443CF87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9F35B7" w:rsidRPr="00D06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риобщение обучающихся к общечеловеческим нормам морали, национальным устоям и традициям;</w:t>
      </w:r>
    </w:p>
    <w:p w14:paraId="587D2B42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9F35B7" w:rsidRPr="00D06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беспечение развития личности и её социально-психологической поддержки, формирование личностных качеств, необходимых для жизни;</w:t>
      </w:r>
    </w:p>
    <w:p w14:paraId="54F16C2D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9F35B7" w:rsidRPr="00D064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14:paraId="4CCFD516" w14:textId="77777777" w:rsidR="009F35B7" w:rsidRPr="00D0647C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9F35B7" w:rsidRPr="00796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посо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бствовать умению самостоятельно </w:t>
      </w:r>
      <w:r w:rsidR="009F35B7" w:rsidRPr="00796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14:paraId="5C2E858E" w14:textId="77777777" w:rsidR="009F35B7" w:rsidRPr="00BE51E1" w:rsidRDefault="00DB1A65" w:rsidP="003A12C5">
      <w:pPr>
        <w:pStyle w:val="af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9F35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9F35B7" w:rsidRPr="00BE51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оддержка социальных инициатив и достижений обучающихся.</w:t>
      </w:r>
    </w:p>
    <w:p w14:paraId="7FC68D3F" w14:textId="77777777" w:rsidR="009F35B7" w:rsidRPr="007863C3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b/>
          <w:bCs/>
          <w:sz w:val="24"/>
          <w:szCs w:val="24"/>
        </w:rPr>
        <w:t>Работа с коллективом обучающихся:</w:t>
      </w:r>
    </w:p>
    <w:p w14:paraId="7F25A2F8" w14:textId="77777777" w:rsidR="009F35B7" w:rsidRPr="00F56751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lastRenderedPageBreak/>
        <w:t xml:space="preserve">-формирование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14:paraId="61E9F250" w14:textId="77777777" w:rsidR="009F35B7" w:rsidRPr="00F56751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>-профессиональная ориентация и самоопределение обучающихся;</w:t>
      </w:r>
    </w:p>
    <w:p w14:paraId="6701C864" w14:textId="77777777" w:rsidR="009F35B7" w:rsidRPr="007863C3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-обучение умениям и навыкам организаторской деятельности, самоорганизации, формированию ответственности за себя и других;</w:t>
      </w:r>
    </w:p>
    <w:p w14:paraId="4A71A2A8" w14:textId="77777777" w:rsidR="009F35B7" w:rsidRPr="007863C3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 xml:space="preserve">-развитие творческого культурного, коммуникативного потенциала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7863C3">
        <w:rPr>
          <w:rFonts w:ascii="Times New Roman" w:hAnsi="Times New Roman" w:cs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14:paraId="0479EA51" w14:textId="77777777" w:rsidR="009F35B7" w:rsidRPr="007863C3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-содействие формированию активной гражданской позиции;</w:t>
      </w:r>
    </w:p>
    <w:p w14:paraId="541ECC63" w14:textId="77777777" w:rsidR="009F35B7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-воспитание сознательного отношения к труду, к природе, к своему городу.</w:t>
      </w:r>
    </w:p>
    <w:p w14:paraId="3C93DD30" w14:textId="77777777" w:rsidR="009F35B7" w:rsidRPr="00B81FDE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FDE">
        <w:rPr>
          <w:rFonts w:ascii="Times New Roman" w:hAnsi="Times New Roman" w:cs="Times New Roman"/>
          <w:b/>
          <w:sz w:val="24"/>
          <w:szCs w:val="24"/>
        </w:rPr>
        <w:t xml:space="preserve">Работа с родителями </w:t>
      </w:r>
    </w:p>
    <w:p w14:paraId="0F995182" w14:textId="77777777" w:rsidR="009F35B7" w:rsidRPr="00B81FDE" w:rsidRDefault="009F35B7" w:rsidP="003A1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B81FDE">
        <w:rPr>
          <w:rFonts w:ascii="Times New Roman" w:hAnsi="Times New Roman" w:cs="Times New Roman"/>
          <w:sz w:val="24"/>
          <w:szCs w:val="24"/>
        </w:rPr>
        <w:t>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5668782" w14:textId="77777777" w:rsidR="000E0BB7" w:rsidRDefault="009F35B7" w:rsidP="000E0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B81FDE">
        <w:rPr>
          <w:rFonts w:ascii="Times New Roman" w:hAnsi="Times New Roman" w:cs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B81FDE">
        <w:rPr>
          <w:rFonts w:ascii="Times New Roman" w:hAnsi="Times New Roman" w:cs="Times New Roman"/>
          <w:sz w:val="24"/>
          <w:szCs w:val="24"/>
        </w:rPr>
        <w:t>.</w:t>
      </w:r>
      <w:r w:rsidR="000E0B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BD5AB" w14:textId="2CBC0DB4" w:rsidR="009F35B7" w:rsidRPr="00082C68" w:rsidRDefault="009F35B7" w:rsidP="000E0B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C68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14:paraId="3E80C17C" w14:textId="77777777" w:rsidR="009F35B7" w:rsidRPr="00B60E52" w:rsidRDefault="009F35B7" w:rsidP="009F35B7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6516"/>
        <w:gridCol w:w="2520"/>
      </w:tblGrid>
      <w:tr w:rsidR="009F35B7" w14:paraId="1BC4E1F3" w14:textId="77777777" w:rsidTr="001006E7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6C8B8D02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0AD7332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292D8A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9F35B7" w14:paraId="4C64D885" w14:textId="77777777" w:rsidTr="001006E7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6B1CE072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DDB65F5" w14:textId="77777777" w:rsidR="009F35B7" w:rsidRPr="006E133D" w:rsidRDefault="00CB04EF" w:rsidP="00BD1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B5731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мягкой игрушки</w:t>
            </w:r>
            <w:r w:rsidR="009F35B7" w:rsidRPr="006E13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1F63">
              <w:rPr>
                <w:rFonts w:ascii="Times New Roman" w:hAnsi="Times New Roman" w:cs="Times New Roman"/>
                <w:sz w:val="24"/>
                <w:szCs w:val="24"/>
              </w:rPr>
              <w:t>которые посвящены</w:t>
            </w:r>
            <w:r w:rsidR="00B57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5B7" w:rsidRPr="006E133D">
              <w:rPr>
                <w:rFonts w:ascii="Times New Roman" w:hAnsi="Times New Roman" w:cs="Times New Roman"/>
                <w:sz w:val="24"/>
                <w:szCs w:val="24"/>
              </w:rPr>
              <w:t>памятным датам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E33B3F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F35B7" w14:paraId="345C2AB0" w14:textId="77777777" w:rsidTr="001006E7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53D3513D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CE072B7" w14:textId="77777777" w:rsidR="009F35B7" w:rsidRPr="006E133D" w:rsidRDefault="009F35B7" w:rsidP="00100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Виртуальные экскурсии по </w:t>
            </w:r>
            <w:r w:rsidR="00CB04EF">
              <w:rPr>
                <w:rFonts w:ascii="Times New Roman" w:hAnsi="Times New Roman" w:cs="Times New Roman"/>
                <w:bCs/>
                <w:sz w:val="24"/>
                <w:szCs w:val="24"/>
              </w:rPr>
              <w:t>галереям готовой игрушки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9DC359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</w:t>
            </w:r>
            <w:r w:rsidR="00CB04EF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</w:tr>
      <w:tr w:rsidR="009F35B7" w14:paraId="4AF3F2BA" w14:textId="77777777" w:rsidTr="001006E7">
        <w:trPr>
          <w:jc w:val="center"/>
        </w:trPr>
        <w:tc>
          <w:tcPr>
            <w:tcW w:w="1030" w:type="dxa"/>
            <w:shd w:val="clear" w:color="auto" w:fill="auto"/>
            <w:vAlign w:val="center"/>
          </w:tcPr>
          <w:p w14:paraId="4EDE776E" w14:textId="77777777" w:rsidR="009F35B7" w:rsidRPr="006E133D" w:rsidRDefault="009F35B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7989A77" w14:textId="77777777" w:rsidR="009F35B7" w:rsidRPr="006E133D" w:rsidRDefault="009F35B7" w:rsidP="00EA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3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Посещение </w:t>
            </w:r>
            <w:r w:rsidR="00654B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гос. </w:t>
            </w:r>
            <w:r w:rsidR="00EA1C3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654B07">
              <w:rPr>
                <w:rFonts w:ascii="Times New Roman" w:hAnsi="Times New Roman" w:cs="Times New Roman"/>
                <w:bCs/>
                <w:sz w:val="24"/>
                <w:szCs w:val="24"/>
              </w:rPr>
              <w:t>узея Адыгеи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6AA976" w14:textId="77777777" w:rsidR="009F35B7" w:rsidRPr="006E133D" w:rsidRDefault="00654B07" w:rsidP="00100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</w:tbl>
    <w:p w14:paraId="0BB3A1C4" w14:textId="77777777" w:rsidR="006B4940" w:rsidRDefault="006B4940" w:rsidP="00EA1C3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6B4940" w:rsidSect="000C0AE4">
          <w:pgSz w:w="11906" w:h="16838"/>
          <w:pgMar w:top="851" w:right="851" w:bottom="567" w:left="992" w:header="709" w:footer="709" w:gutter="0"/>
          <w:cols w:space="708"/>
          <w:docGrid w:linePitch="360"/>
        </w:sectPr>
      </w:pPr>
    </w:p>
    <w:p w14:paraId="055187AA" w14:textId="77777777" w:rsidR="00EA1C32" w:rsidRPr="00245EEE" w:rsidRDefault="007C5759" w:rsidP="00BD1F6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5E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14:paraId="23CE45B9" w14:textId="77777777" w:rsidR="007C5759" w:rsidRPr="007C5759" w:rsidRDefault="00EA1C32" w:rsidP="00BD1F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педагога:</w:t>
      </w:r>
    </w:p>
    <w:p w14:paraId="3B559031" w14:textId="77777777" w:rsidR="000F5562" w:rsidRPr="000F5562" w:rsidRDefault="000F5562" w:rsidP="00EA562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5C89744D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1. </w:t>
      </w:r>
      <w:r w:rsidR="000F5562" w:rsidRPr="000F5562">
        <w:rPr>
          <w:rFonts w:ascii="Times New Roman" w:hAnsi="Times New Roman" w:cs="Times New Roman"/>
          <w:spacing w:val="-10"/>
          <w:sz w:val="24"/>
          <w:szCs w:val="24"/>
        </w:rPr>
        <w:t>Зайцева И.Г. Мягкая игрушка, ИД МСП, 2015.</w:t>
      </w:r>
    </w:p>
    <w:p w14:paraId="203F9946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before="5" w:after="0" w:line="240" w:lineRule="auto"/>
        <w:ind w:right="19" w:firstLine="567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2. </w:t>
      </w:r>
      <w:r w:rsidR="000F5562" w:rsidRPr="000F5562">
        <w:rPr>
          <w:rFonts w:ascii="Times New Roman" w:hAnsi="Times New Roman" w:cs="Times New Roman"/>
          <w:spacing w:val="-3"/>
          <w:sz w:val="24"/>
          <w:szCs w:val="24"/>
        </w:rPr>
        <w:t xml:space="preserve">Кононович Т. Мягкая игрушка. Веселый зоопарк. Рипол </w:t>
      </w:r>
      <w:r w:rsidR="000F5562" w:rsidRPr="000F5562">
        <w:rPr>
          <w:rFonts w:ascii="Times New Roman" w:hAnsi="Times New Roman" w:cs="Times New Roman"/>
          <w:spacing w:val="-11"/>
          <w:sz w:val="24"/>
          <w:szCs w:val="24"/>
        </w:rPr>
        <w:t>Классик, Валерии С1Щ Малая энциклопедия рукоделия. 2015.</w:t>
      </w:r>
    </w:p>
    <w:p w14:paraId="42E7CA1A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3. </w:t>
      </w:r>
      <w:proofErr w:type="spellStart"/>
      <w:r w:rsidR="000F5562" w:rsidRPr="000F5562">
        <w:rPr>
          <w:rFonts w:ascii="Times New Roman" w:hAnsi="Times New Roman" w:cs="Times New Roman"/>
          <w:spacing w:val="-6"/>
          <w:sz w:val="24"/>
          <w:szCs w:val="24"/>
        </w:rPr>
        <w:t>Кочетова</w:t>
      </w:r>
      <w:proofErr w:type="spellEnd"/>
      <w:r w:rsidR="000F5562" w:rsidRPr="000F5562">
        <w:rPr>
          <w:rFonts w:ascii="Times New Roman" w:hAnsi="Times New Roman" w:cs="Times New Roman"/>
          <w:spacing w:val="-6"/>
          <w:sz w:val="24"/>
          <w:szCs w:val="24"/>
        </w:rPr>
        <w:t xml:space="preserve"> С. Мягкая игрушка. Игрушки с бисером. Рипол </w:t>
      </w:r>
      <w:r w:rsidR="000F5562" w:rsidRPr="000F5562">
        <w:rPr>
          <w:rFonts w:ascii="Times New Roman" w:hAnsi="Times New Roman" w:cs="Times New Roman"/>
          <w:spacing w:val="-12"/>
          <w:sz w:val="24"/>
          <w:szCs w:val="24"/>
        </w:rPr>
        <w:t>Классик, Валерии СПД, Малая энциклопедия рукоделия. 2014.</w:t>
      </w:r>
    </w:p>
    <w:p w14:paraId="51411FB6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before="5" w:after="0" w:line="240" w:lineRule="auto"/>
        <w:ind w:right="14" w:firstLine="567"/>
        <w:rPr>
          <w:rFonts w:ascii="Times New Roman" w:hAnsi="Times New Roman" w:cs="Times New Roman"/>
          <w:spacing w:val="-29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4. </w:t>
      </w:r>
      <w:r w:rsidR="000F5562" w:rsidRPr="000F5562">
        <w:rPr>
          <w:rFonts w:ascii="Times New Roman" w:hAnsi="Times New Roman" w:cs="Times New Roman"/>
          <w:spacing w:val="-1"/>
          <w:sz w:val="24"/>
          <w:szCs w:val="24"/>
        </w:rPr>
        <w:t xml:space="preserve">Макарова М.Н. Перспектива: Графические задания и </w:t>
      </w:r>
      <w:r w:rsidR="000F5562" w:rsidRPr="000F5562">
        <w:rPr>
          <w:rFonts w:ascii="Times New Roman" w:hAnsi="Times New Roman" w:cs="Times New Roman"/>
          <w:sz w:val="24"/>
          <w:szCs w:val="24"/>
        </w:rPr>
        <w:t>методические рекомендации. М.Д9 2014.</w:t>
      </w:r>
    </w:p>
    <w:p w14:paraId="4A6A61E8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0F5562" w:rsidRPr="000F5562">
        <w:rPr>
          <w:rFonts w:ascii="Times New Roman" w:hAnsi="Times New Roman" w:cs="Times New Roman"/>
          <w:sz w:val="24"/>
          <w:szCs w:val="24"/>
        </w:rPr>
        <w:t>Молотобарова</w:t>
      </w:r>
      <w:proofErr w:type="spellEnd"/>
      <w:r w:rsidR="000F5562" w:rsidRPr="000F5562">
        <w:rPr>
          <w:rFonts w:ascii="Times New Roman" w:hAnsi="Times New Roman" w:cs="Times New Roman"/>
          <w:sz w:val="24"/>
          <w:szCs w:val="24"/>
        </w:rPr>
        <w:t xml:space="preserve"> О.С. Кружок изготовления игрушек-</w:t>
      </w:r>
      <w:proofErr w:type="spellStart"/>
      <w:r w:rsidR="000F5562" w:rsidRPr="000F5562">
        <w:rPr>
          <w:rFonts w:ascii="Times New Roman" w:hAnsi="Times New Roman" w:cs="Times New Roman"/>
          <w:sz w:val="24"/>
          <w:szCs w:val="24"/>
        </w:rPr>
        <w:t>сувениров.М</w:t>
      </w:r>
      <w:proofErr w:type="spellEnd"/>
      <w:r w:rsidR="000F5562" w:rsidRPr="000F5562">
        <w:rPr>
          <w:rFonts w:ascii="Times New Roman" w:hAnsi="Times New Roman" w:cs="Times New Roman"/>
          <w:sz w:val="24"/>
          <w:szCs w:val="24"/>
        </w:rPr>
        <w:t>.: Просвещение, 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3AE47C" w14:textId="77777777" w:rsidR="000F5562" w:rsidRPr="000F5562" w:rsidRDefault="00245EEE" w:rsidP="00245EEE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hAnsi="Times New Roman" w:cs="Times New Roman"/>
          <w:spacing w:val="-27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6. </w:t>
      </w:r>
      <w:r w:rsidR="000F5562" w:rsidRPr="000F5562">
        <w:rPr>
          <w:rFonts w:ascii="Times New Roman" w:hAnsi="Times New Roman" w:cs="Times New Roman"/>
          <w:spacing w:val="-9"/>
          <w:sz w:val="24"/>
          <w:szCs w:val="24"/>
        </w:rPr>
        <w:t xml:space="preserve">Петухова В.И., Ширшикова Е.Н., Мягкая игрушка. Издатель </w:t>
      </w:r>
      <w:r w:rsidR="000F5562" w:rsidRPr="000F5562">
        <w:rPr>
          <w:rFonts w:ascii="Times New Roman" w:hAnsi="Times New Roman" w:cs="Times New Roman"/>
          <w:sz w:val="24"/>
          <w:szCs w:val="24"/>
        </w:rPr>
        <w:t>И.В. Балабанов, 2014.</w:t>
      </w:r>
    </w:p>
    <w:p w14:paraId="645C55C4" w14:textId="77777777" w:rsidR="000F5562" w:rsidRPr="000F5562" w:rsidRDefault="000F5562" w:rsidP="00245EEE">
      <w:pPr>
        <w:shd w:val="clear" w:color="auto" w:fill="FFFFFF"/>
        <w:tabs>
          <w:tab w:val="left" w:pos="38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F5562">
        <w:rPr>
          <w:rFonts w:ascii="Times New Roman" w:hAnsi="Times New Roman" w:cs="Times New Roman"/>
          <w:spacing w:val="-24"/>
          <w:sz w:val="24"/>
          <w:szCs w:val="24"/>
        </w:rPr>
        <w:t>7.</w:t>
      </w:r>
      <w:r w:rsidRPr="000F5562">
        <w:rPr>
          <w:rFonts w:ascii="Times New Roman" w:hAnsi="Times New Roman" w:cs="Times New Roman"/>
          <w:sz w:val="24"/>
          <w:szCs w:val="24"/>
        </w:rPr>
        <w:tab/>
      </w:r>
      <w:r w:rsidRPr="000F5562">
        <w:rPr>
          <w:rFonts w:ascii="Times New Roman" w:hAnsi="Times New Roman" w:cs="Times New Roman"/>
          <w:spacing w:val="-10"/>
          <w:sz w:val="24"/>
          <w:szCs w:val="24"/>
        </w:rPr>
        <w:t>Соловьева Л.Н. Русская матрешка. М.: «</w:t>
      </w:r>
      <w:proofErr w:type="gramStart"/>
      <w:r w:rsidRPr="000F5562">
        <w:rPr>
          <w:rFonts w:ascii="Times New Roman" w:hAnsi="Times New Roman" w:cs="Times New Roman"/>
          <w:spacing w:val="-10"/>
          <w:sz w:val="24"/>
          <w:szCs w:val="24"/>
        </w:rPr>
        <w:t>Интербук»Д</w:t>
      </w:r>
      <w:proofErr w:type="gramEnd"/>
      <w:r w:rsidRPr="000F5562">
        <w:rPr>
          <w:rFonts w:ascii="Times New Roman" w:hAnsi="Times New Roman" w:cs="Times New Roman"/>
          <w:spacing w:val="-10"/>
          <w:sz w:val="24"/>
          <w:szCs w:val="24"/>
        </w:rPr>
        <w:t xml:space="preserve">993. </w:t>
      </w:r>
      <w:r w:rsidRPr="000F5562">
        <w:rPr>
          <w:rFonts w:ascii="Times New Roman" w:hAnsi="Times New Roman" w:cs="Times New Roman"/>
          <w:spacing w:val="-7"/>
          <w:sz w:val="24"/>
          <w:szCs w:val="24"/>
        </w:rPr>
        <w:t xml:space="preserve">Ю.Фролова   Т.О.   Мягкая   игрушка.   АСТ-Сталкер.   Подарок </w:t>
      </w:r>
      <w:r w:rsidRPr="000F5562">
        <w:rPr>
          <w:rFonts w:ascii="Times New Roman" w:hAnsi="Times New Roman" w:cs="Times New Roman"/>
          <w:sz w:val="24"/>
          <w:szCs w:val="24"/>
        </w:rPr>
        <w:t>своими руками. 2015.</w:t>
      </w:r>
    </w:p>
    <w:p w14:paraId="45532F9F" w14:textId="77777777" w:rsidR="000F5562" w:rsidRDefault="000F5562" w:rsidP="00245EEE">
      <w:pPr>
        <w:shd w:val="clear" w:color="auto" w:fill="FFFFFF"/>
        <w:tabs>
          <w:tab w:val="left" w:pos="3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56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Полуобъемная</w:t>
      </w:r>
      <w:proofErr w:type="spellEnd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мягкая игрушка. Выкройка и шитье. [Электронный ресурс]. – Режим </w:t>
      </w:r>
      <w:proofErr w:type="spellStart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доступа:http</w:t>
      </w:r>
      <w:proofErr w:type="spellEnd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://www.ejka.ru/</w:t>
      </w:r>
      <w:proofErr w:type="spellStart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blog</w:t>
      </w:r>
      <w:proofErr w:type="spellEnd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tilda</w:t>
      </w:r>
      <w:proofErr w:type="spellEnd"/>
      <w:r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45E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56C46D" w14:textId="77777777" w:rsidR="007C5759" w:rsidRPr="000F5562" w:rsidRDefault="007C5759" w:rsidP="00BD1F63">
      <w:pPr>
        <w:shd w:val="clear" w:color="auto" w:fill="FFFFFF"/>
        <w:tabs>
          <w:tab w:val="left" w:pos="38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2BA3F05" w14:textId="77777777" w:rsidR="000F5562" w:rsidRDefault="00EA1C32" w:rsidP="00BD1F6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обучающихся и родителей:</w:t>
      </w:r>
    </w:p>
    <w:p w14:paraId="4E109036" w14:textId="77777777" w:rsidR="00EA5628" w:rsidRPr="000F5562" w:rsidRDefault="00EA5628" w:rsidP="00BD1F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948F2" w14:textId="77777777" w:rsidR="000F5562" w:rsidRPr="000F5562" w:rsidRDefault="00030B67" w:rsidP="00030B67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1. </w:t>
      </w:r>
      <w:r w:rsidR="000F5562" w:rsidRPr="000F5562">
        <w:rPr>
          <w:rFonts w:ascii="Times New Roman" w:hAnsi="Times New Roman" w:cs="Times New Roman"/>
          <w:spacing w:val="-10"/>
          <w:sz w:val="24"/>
          <w:szCs w:val="24"/>
        </w:rPr>
        <w:t>Зайцева И.Г. Мягкая игрушка, ИД МСП, 2015.</w:t>
      </w:r>
    </w:p>
    <w:p w14:paraId="03F06A3F" w14:textId="77777777" w:rsidR="000F5562" w:rsidRPr="000F5562" w:rsidRDefault="00030B67" w:rsidP="00030B67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before="5" w:after="0" w:line="240" w:lineRule="auto"/>
        <w:ind w:right="19" w:firstLine="567"/>
        <w:rPr>
          <w:rFonts w:ascii="Times New Roman" w:hAnsi="Times New Roman" w:cs="Times New Roman"/>
          <w:spacing w:val="-2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2. </w:t>
      </w:r>
      <w:r w:rsidR="000F5562" w:rsidRPr="000F5562">
        <w:rPr>
          <w:rFonts w:ascii="Times New Roman" w:hAnsi="Times New Roman" w:cs="Times New Roman"/>
          <w:spacing w:val="-3"/>
          <w:sz w:val="24"/>
          <w:szCs w:val="24"/>
        </w:rPr>
        <w:t xml:space="preserve">Кононович Т. Мягкая игрушка. Веселый зоопарк. Рипол </w:t>
      </w:r>
      <w:r w:rsidR="000F5562" w:rsidRPr="000F5562">
        <w:rPr>
          <w:rFonts w:ascii="Times New Roman" w:hAnsi="Times New Roman" w:cs="Times New Roman"/>
          <w:spacing w:val="-11"/>
          <w:sz w:val="24"/>
          <w:szCs w:val="24"/>
        </w:rPr>
        <w:t>Классик, Валерии С1Щ Малая энциклопедия рукоделия. 2015.</w:t>
      </w:r>
    </w:p>
    <w:p w14:paraId="3928AFF4" w14:textId="77777777" w:rsidR="000F5562" w:rsidRPr="000F5562" w:rsidRDefault="00030B67" w:rsidP="00030B67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3. </w:t>
      </w:r>
      <w:proofErr w:type="spellStart"/>
      <w:r w:rsidR="000F5562" w:rsidRPr="000F5562">
        <w:rPr>
          <w:rFonts w:ascii="Times New Roman" w:hAnsi="Times New Roman" w:cs="Times New Roman"/>
          <w:spacing w:val="-6"/>
          <w:sz w:val="24"/>
          <w:szCs w:val="24"/>
        </w:rPr>
        <w:t>Кочетова</w:t>
      </w:r>
      <w:proofErr w:type="spellEnd"/>
      <w:r w:rsidR="000F5562" w:rsidRPr="000F5562">
        <w:rPr>
          <w:rFonts w:ascii="Times New Roman" w:hAnsi="Times New Roman" w:cs="Times New Roman"/>
          <w:spacing w:val="-6"/>
          <w:sz w:val="24"/>
          <w:szCs w:val="24"/>
        </w:rPr>
        <w:t xml:space="preserve"> С. Мягкая игрушка. Игрушки с бисером. Рипол </w:t>
      </w:r>
      <w:r w:rsidR="000F5562" w:rsidRPr="000F5562">
        <w:rPr>
          <w:rFonts w:ascii="Times New Roman" w:hAnsi="Times New Roman" w:cs="Times New Roman"/>
          <w:spacing w:val="-12"/>
          <w:sz w:val="24"/>
          <w:szCs w:val="24"/>
        </w:rPr>
        <w:t>Классик, Валерии СПД, Малая энциклопедия рукоделия. 2014.</w:t>
      </w:r>
    </w:p>
    <w:p w14:paraId="68F2FEE7" w14:textId="77777777" w:rsidR="000F5562" w:rsidRPr="000F5562" w:rsidRDefault="00030B67" w:rsidP="00030B67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hAnsi="Times New Roman" w:cs="Times New Roman"/>
          <w:spacing w:val="-2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Лихачева </w:t>
      </w:r>
      <w:proofErr w:type="gramStart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I .</w:t>
      </w:r>
      <w:proofErr w:type="gramEnd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Моя - мягкая игрушка - Ярославль: Академия развития: Академия, К: Академия Холдинг, 2020.- 96с.</w:t>
      </w:r>
    </w:p>
    <w:p w14:paraId="4D29C6E6" w14:textId="77777777" w:rsidR="000F5562" w:rsidRPr="000F5562" w:rsidRDefault="00030B67" w:rsidP="00030B67">
      <w:pPr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spacing w:after="0" w:line="240" w:lineRule="auto"/>
        <w:ind w:right="1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Ломакина О, 100 идей для рукодельницы - Санкт- Петербург: ООО «Издательство «Тригоп»,2019. - 385с.</w:t>
      </w:r>
    </w:p>
    <w:p w14:paraId="56C03D5F" w14:textId="77777777" w:rsidR="000F5562" w:rsidRPr="000F5562" w:rsidRDefault="00030B67" w:rsidP="00030B6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Митителло</w:t>
      </w:r>
      <w:proofErr w:type="spellEnd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К.Мягкая</w:t>
      </w:r>
      <w:proofErr w:type="spellEnd"/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игрушка по правилам</w:t>
      </w:r>
      <w:r w:rsidR="00BD1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- М.:  Изд-во «Эксмо». </w:t>
      </w:r>
      <w:r w:rsidR="000F5562" w:rsidRPr="000F5562">
        <w:rPr>
          <w:rFonts w:ascii="Times New Roman" w:eastAsia="Times New Roman" w:hAnsi="Times New Roman" w:cs="Times New Roman"/>
          <w:sz w:val="24"/>
          <w:szCs w:val="24"/>
          <w:lang w:eastAsia="ru-RU"/>
        </w:rPr>
        <w:t>2017т.- 64с.</w:t>
      </w:r>
    </w:p>
    <w:p w14:paraId="27FF3ADB" w14:textId="77777777" w:rsidR="000F5562" w:rsidRPr="00654CE8" w:rsidRDefault="000F5562" w:rsidP="00030B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  <w:sectPr w:rsidR="000F5562" w:rsidRPr="00654CE8" w:rsidSect="000F5562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14:paraId="0581B921" w14:textId="77777777" w:rsidR="009F35B7" w:rsidRPr="00E96CCE" w:rsidRDefault="009F35B7" w:rsidP="009F35B7">
      <w:pPr>
        <w:widowControl w:val="0"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</w:pPr>
      <w:r w:rsidRPr="00E96CCE">
        <w:rPr>
          <w:rFonts w:ascii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 xml:space="preserve">Календарно-тематическое планирование к </w:t>
      </w:r>
      <w:r w:rsidRPr="00E96CCE">
        <w:rPr>
          <w:rFonts w:ascii="Times New Roman" w:eastAsia="Droid Sans Fallback" w:hAnsi="Times New Roman" w:cs="Times New Roman"/>
          <w:b/>
          <w:kern w:val="1"/>
          <w:sz w:val="28"/>
          <w:szCs w:val="28"/>
          <w:lang w:eastAsia="hi-IN" w:bidi="hi-IN"/>
        </w:rPr>
        <w:t xml:space="preserve">дополнительной общеобразовательной общеразвивающей программе </w:t>
      </w:r>
    </w:p>
    <w:p w14:paraId="5CA7EB19" w14:textId="77777777" w:rsidR="009F35B7" w:rsidRPr="00E96CCE" w:rsidRDefault="003C0AA6" w:rsidP="009F35B7">
      <w:pPr>
        <w:widowControl w:val="0"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</w:pPr>
      <w:r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«Мягкая игрушка</w:t>
      </w:r>
      <w:r w:rsidR="009F35B7" w:rsidRPr="00E96CCE">
        <w:rPr>
          <w:rFonts w:ascii="Times New Roman" w:eastAsia="Droid Sans Fallback" w:hAnsi="Times New Roman" w:cs="Times New Roman"/>
          <w:b/>
          <w:color w:val="000000"/>
          <w:kern w:val="1"/>
          <w:sz w:val="28"/>
          <w:szCs w:val="28"/>
          <w:lang w:eastAsia="hi-IN" w:bidi="hi-IN"/>
        </w:rPr>
        <w:t>»</w:t>
      </w:r>
    </w:p>
    <w:p w14:paraId="30F2FC31" w14:textId="77777777" w:rsidR="009F35B7" w:rsidRPr="00E96CCE" w:rsidRDefault="009F35B7" w:rsidP="009F35B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 w:bidi="hi-IN"/>
        </w:rPr>
      </w:pPr>
    </w:p>
    <w:tbl>
      <w:tblPr>
        <w:tblW w:w="1006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3"/>
        <w:gridCol w:w="4111"/>
        <w:gridCol w:w="992"/>
        <w:gridCol w:w="850"/>
        <w:gridCol w:w="1134"/>
        <w:gridCol w:w="993"/>
        <w:gridCol w:w="1418"/>
        <w:gridCol w:w="22"/>
      </w:tblGrid>
      <w:tr w:rsidR="009F35B7" w:rsidRPr="00E96CCE" w14:paraId="7A8F8022" w14:textId="77777777" w:rsidTr="00E05D3B">
        <w:trPr>
          <w:gridAfter w:val="1"/>
          <w:wAfter w:w="22" w:type="dxa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1C308" w14:textId="77777777" w:rsidR="009F35B7" w:rsidRPr="00E96CCE" w:rsidRDefault="009F35B7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404F0" w14:textId="77777777" w:rsidR="009F35B7" w:rsidRPr="00E96CCE" w:rsidRDefault="009F35B7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E4EEB" w14:textId="77777777" w:rsidR="009F35B7" w:rsidRPr="00E96CCE" w:rsidRDefault="009F35B7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дата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по плану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65E24" w14:textId="77777777" w:rsidR="009F35B7" w:rsidRPr="00E96CCE" w:rsidRDefault="009F35B7" w:rsidP="001006E7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683F1" w14:textId="77777777" w:rsidR="009F35B7" w:rsidRPr="00E96CCE" w:rsidRDefault="009F35B7" w:rsidP="001006E7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практика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6781" w14:textId="77777777" w:rsidR="009F35B7" w:rsidRPr="00E96CCE" w:rsidRDefault="009F35B7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F871E" w14:textId="77777777" w:rsidR="009F35B7" w:rsidRPr="00E96CCE" w:rsidRDefault="009F35B7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ф</w:t>
            </w: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актическая дата</w:t>
            </w:r>
          </w:p>
        </w:tc>
      </w:tr>
      <w:tr w:rsidR="003C1684" w:rsidRPr="00E96CCE" w14:paraId="63182EB9" w14:textId="77777777" w:rsidTr="00E05D3B">
        <w:trPr>
          <w:gridAfter w:val="1"/>
          <w:wAfter w:w="22" w:type="dxa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38A51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E29E8" w14:textId="77777777" w:rsidR="003C1684" w:rsidRPr="00E96CCE" w:rsidRDefault="003C1684" w:rsidP="000A00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Вводное занятие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A7316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DE99C" w14:textId="77777777" w:rsidR="003C1684" w:rsidRPr="00E6781D" w:rsidRDefault="00F40667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7DE9E" w14:textId="77777777" w:rsidR="003C1684" w:rsidRPr="00E6781D" w:rsidRDefault="00F40667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3F7D0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CB0B" w14:textId="77777777" w:rsidR="003C1684" w:rsidRPr="00E96CCE" w:rsidRDefault="003C1684" w:rsidP="001006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207374B3" w14:textId="77777777" w:rsidTr="00E05D3B">
        <w:trPr>
          <w:gridAfter w:val="1"/>
          <w:wAfter w:w="22" w:type="dxa"/>
          <w:trHeight w:val="300"/>
        </w:trPr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1C56538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CC8F267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084A2F" w14:textId="77777777" w:rsidR="003C1684" w:rsidRPr="00857AF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F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D12D527" w14:textId="77777777" w:rsidR="003C1684" w:rsidRPr="00857AF4" w:rsidRDefault="00F40667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AF4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87F81C" w14:textId="77777777" w:rsidR="003C1684" w:rsidRPr="00857AF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613D3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5D3F3271" w14:textId="77777777" w:rsidTr="006B4940">
        <w:trPr>
          <w:trHeight w:val="300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0B1DA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видов швов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39BD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4CD1BF59" w14:textId="77777777" w:rsidTr="00E05D3B">
        <w:trPr>
          <w:gridAfter w:val="1"/>
          <w:wAfter w:w="22" w:type="dxa"/>
          <w:trHeight w:val="431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C7F0BF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0FBDB2E" w14:textId="77777777" w:rsidR="003C1684" w:rsidRPr="00E6781D" w:rsidRDefault="003C1684" w:rsidP="00D05BDC">
            <w:pPr>
              <w:pStyle w:val="ab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видов швов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9142743" w14:textId="77777777" w:rsidR="003C1684" w:rsidRPr="00E6781D" w:rsidRDefault="003C1684" w:rsidP="00F406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5330DFC" w14:textId="77777777" w:rsidR="003C1684" w:rsidRPr="00E6781D" w:rsidRDefault="003C1684" w:rsidP="00F406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2AC2B75" w14:textId="77777777" w:rsidR="003C1684" w:rsidRPr="00E6781D" w:rsidRDefault="003C1684" w:rsidP="00F406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0BCFBD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D7441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6D2C79EC" w14:textId="77777777" w:rsidTr="00E05D3B">
        <w:trPr>
          <w:gridAfter w:val="1"/>
          <w:wAfter w:w="22" w:type="dxa"/>
          <w:trHeight w:val="270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A69C17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3BEE145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CD4CF69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25C397" w14:textId="77777777" w:rsidR="003C1684" w:rsidRPr="00857AF4" w:rsidRDefault="00857AF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4689" w14:textId="77777777" w:rsidR="003C1684" w:rsidRPr="00857AF4" w:rsidRDefault="00857AF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9E9A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22E93D9B" w14:textId="77777777" w:rsidTr="006B4940">
        <w:trPr>
          <w:trHeight w:val="285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4E35D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75451C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1D4045FE" w14:textId="77777777" w:rsidTr="00E05D3B">
        <w:trPr>
          <w:gridAfter w:val="1"/>
          <w:wAfter w:w="22" w:type="dxa"/>
          <w:trHeight w:val="991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8ED35A7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303968" w14:textId="77777777" w:rsidR="00FA204C" w:rsidRDefault="00FA204C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</w:t>
            </w:r>
          </w:p>
          <w:p w14:paraId="281740A5" w14:textId="77777777" w:rsidR="003C1684" w:rsidRDefault="000A0081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«Улитка»</w:t>
            </w:r>
          </w:p>
          <w:p w14:paraId="1F17C925" w14:textId="77777777" w:rsidR="003C1684" w:rsidRPr="00E96CCE" w:rsidRDefault="00FA204C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0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«Утёнок»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E8C43B1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60DC06F" w14:textId="77777777" w:rsidR="00FA204C" w:rsidRDefault="00FA204C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C21CA" w14:textId="77777777" w:rsidR="003C1684" w:rsidRPr="00E6781D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8C91675" w14:textId="77777777" w:rsidR="00FA204C" w:rsidRDefault="00FA204C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F3257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06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14:paraId="35EAF10C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2E311B" w14:textId="77777777" w:rsidR="00FA204C" w:rsidRDefault="00FA204C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E80D2" w14:textId="77777777" w:rsidR="00FA204C" w:rsidRDefault="00FA204C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0D1FB" w14:textId="77777777" w:rsidR="003C1684" w:rsidRPr="00E6781D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C44DEA" w14:textId="77777777" w:rsidR="00FA204C" w:rsidRDefault="00FA204C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BEE1201" w14:textId="77777777" w:rsidR="003C1684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7357DEB" w14:textId="77777777" w:rsidR="00FA204C" w:rsidRDefault="00FA204C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A2C53C6" w14:textId="77777777" w:rsidR="003C1684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1969DA3" w14:textId="77777777" w:rsidR="00FA204C" w:rsidRDefault="00FA204C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A2A2D5E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1B16A4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48114FE4" w14:textId="77777777" w:rsidTr="00E05D3B">
        <w:trPr>
          <w:gridAfter w:val="1"/>
          <w:wAfter w:w="22" w:type="dxa"/>
          <w:trHeight w:val="390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5C9EA24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E28467F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A256F60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2E6575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  <w:r w:rsidR="00FA204C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FA17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3439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5DCBBA34" w14:textId="77777777" w:rsidTr="006B4940">
        <w:trPr>
          <w:trHeight w:val="300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32A7DB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мягких игрушек трёх- клиновых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E6815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7EA7F3B1" w14:textId="77777777" w:rsidTr="00E05D3B">
        <w:trPr>
          <w:gridAfter w:val="1"/>
          <w:wAfter w:w="22" w:type="dxa"/>
          <w:trHeight w:val="346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B34F27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8F08B72" w14:textId="77777777" w:rsidR="00C21882" w:rsidRDefault="00C21882" w:rsidP="00E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мягких игрушек трёх- клиновых</w:t>
            </w:r>
          </w:p>
          <w:p w14:paraId="1F226D0E" w14:textId="77777777" w:rsidR="003C1684" w:rsidRDefault="003C1684" w:rsidP="00E05D3B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21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«Пингвин»</w:t>
            </w:r>
          </w:p>
          <w:p w14:paraId="06BE875C" w14:textId="77777777" w:rsidR="003C1684" w:rsidRDefault="00C21882" w:rsidP="00E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«Пингвин»</w:t>
            </w:r>
          </w:p>
          <w:p w14:paraId="565B7CA8" w14:textId="77777777" w:rsidR="003C1684" w:rsidRDefault="00C21882" w:rsidP="00E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«Попугай»</w:t>
            </w:r>
          </w:p>
          <w:p w14:paraId="0ECA27A1" w14:textId="77777777" w:rsidR="003C1684" w:rsidRPr="00E6781D" w:rsidRDefault="00C21882" w:rsidP="00E8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«Попугай»</w:t>
            </w:r>
          </w:p>
          <w:p w14:paraId="7C5F02DB" w14:textId="77777777" w:rsidR="003C1684" w:rsidRPr="00E96CCE" w:rsidRDefault="00C21882" w:rsidP="00C21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мягкой игруш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«Попугай»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3FD94AD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23D9A46" w14:textId="77777777" w:rsidR="003C168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438B5" w14:textId="77777777" w:rsidR="003C168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14:paraId="1A106A52" w14:textId="77777777" w:rsidR="003C168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B9B38" w14:textId="77777777" w:rsidR="003C168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E5523" w14:textId="77777777" w:rsidR="003C1684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4F67C" w14:textId="77777777" w:rsidR="003C1684" w:rsidRPr="00E6781D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2D0CA90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7D625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06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14:paraId="64DF2F7E" w14:textId="77777777" w:rsidR="00C21882" w:rsidRDefault="00C21882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DDDBF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A0D496" w14:textId="77777777" w:rsidR="00C21882" w:rsidRDefault="00C21882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83D0F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1B35A0" w14:textId="77777777" w:rsidR="00C21882" w:rsidRDefault="00C21882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9E51868" w14:textId="77777777" w:rsidR="003C168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4E65374" w14:textId="77777777" w:rsidR="00C21882" w:rsidRDefault="00C21882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31C64C6" w14:textId="77777777" w:rsidR="003C168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35305C1" w14:textId="77777777" w:rsidR="00C21882" w:rsidRDefault="00C21882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3108079" w14:textId="77777777" w:rsidR="003C1684" w:rsidRPr="00E6781D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D871C" w14:textId="77777777" w:rsidR="003C168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6D51F40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1CD19D" w14:textId="77777777" w:rsidR="00C21882" w:rsidRDefault="00C21882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23514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DAE6DB" w14:textId="77777777" w:rsidR="00C21882" w:rsidRDefault="00C21882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727F0" w14:textId="77777777" w:rsidR="003C1684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241954" w14:textId="77777777" w:rsidR="00C21882" w:rsidRDefault="00C21882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EEC57A6" w14:textId="77777777" w:rsidR="003C168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BEB549F" w14:textId="77777777" w:rsidR="00C21882" w:rsidRDefault="00C21882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E1A1F04" w14:textId="77777777" w:rsidR="003C1684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B24D2B1" w14:textId="77777777" w:rsidR="00C21882" w:rsidRDefault="00C21882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EB39C0D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69111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31FF9EE1" w14:textId="77777777" w:rsidTr="00E05D3B">
        <w:trPr>
          <w:gridAfter w:val="1"/>
          <w:wAfter w:w="22" w:type="dxa"/>
          <w:trHeight w:val="303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3CC830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2D888B8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801C5ED" w14:textId="77777777" w:rsidR="003C1684" w:rsidRPr="00E96CCE" w:rsidRDefault="003C1684" w:rsidP="00F406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12C8BA" w14:textId="77777777" w:rsidR="003C1684" w:rsidRPr="00E05D3B" w:rsidRDefault="003C1684" w:rsidP="00F40667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D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40667" w:rsidRPr="00E05D3B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AB40D1" w14:textId="77777777" w:rsidR="003C1684" w:rsidRPr="00E05D3B" w:rsidRDefault="003C1684" w:rsidP="00F40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E26313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7E288EE8" w14:textId="77777777" w:rsidTr="006B4940">
        <w:trPr>
          <w:trHeight w:val="303"/>
        </w:trPr>
        <w:tc>
          <w:tcPr>
            <w:tcW w:w="862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7EE273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 новогодней тематики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21EE8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51B1816C" w14:textId="77777777" w:rsidTr="006025F8">
        <w:trPr>
          <w:gridAfter w:val="1"/>
          <w:wAfter w:w="22" w:type="dxa"/>
          <w:trHeight w:val="2140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4FF584F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2EBBCA0" w14:textId="77777777" w:rsidR="003C1684" w:rsidRDefault="003C1684" w:rsidP="00602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игрушек новогодней тематики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8AFE539" w14:textId="77777777" w:rsidR="003C1684" w:rsidRDefault="006025F8" w:rsidP="00602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F97DCB" w14:textId="77777777" w:rsidR="003C1684" w:rsidRDefault="006025F8" w:rsidP="00602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«Снеговик»</w:t>
            </w:r>
          </w:p>
          <w:p w14:paraId="445BCD88" w14:textId="77777777" w:rsidR="006025F8" w:rsidRDefault="006025F8" w:rsidP="006025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«Снеговик»</w:t>
            </w:r>
          </w:p>
          <w:p w14:paraId="10E8ACC1" w14:textId="77777777" w:rsidR="003C1684" w:rsidRDefault="006025F8" w:rsidP="00602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Новогодняя игрушка на елку</w:t>
            </w:r>
          </w:p>
          <w:p w14:paraId="4938337E" w14:textId="77777777" w:rsidR="003C1684" w:rsidRDefault="006025F8" w:rsidP="006024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«Дед Мороз»</w:t>
            </w:r>
          </w:p>
          <w:p w14:paraId="0C1C3847" w14:textId="77777777" w:rsidR="003C1684" w:rsidRPr="00602403" w:rsidRDefault="006025F8" w:rsidP="006025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«Снегурочка»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A7A48E" w14:textId="77777777" w:rsidR="003C1684" w:rsidRPr="00E96CCE" w:rsidRDefault="003C1684" w:rsidP="001006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760AE3C" w14:textId="77777777" w:rsidR="003C1684" w:rsidRDefault="003C1684" w:rsidP="006025F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8F4B0" w14:textId="77777777" w:rsidR="006025F8" w:rsidRPr="00E6781D" w:rsidRDefault="006025F8" w:rsidP="006025F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99FC2F4" w14:textId="77777777" w:rsidR="003C1684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106DB43" w14:textId="77777777" w:rsidR="003C1684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F168444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DDCDFFA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D8920EE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0C1439F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14BF9A9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AB5AC7F" w14:textId="77777777" w:rsidR="006025F8" w:rsidRDefault="006025F8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6A777C0" w14:textId="77777777" w:rsidR="003C1684" w:rsidRPr="00602403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A9E500" w14:textId="77777777" w:rsidR="003C1684" w:rsidRPr="00E96CCE" w:rsidRDefault="003C1684" w:rsidP="006025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DC3328E" w14:textId="77777777" w:rsidR="003C1684" w:rsidRDefault="006025F8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477274F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A2BE49B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0EDDF29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096DB00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65C3DD6" w14:textId="77777777" w:rsidR="003C1684" w:rsidRPr="00E96CCE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BBCDC03" w14:textId="77777777" w:rsidR="006025F8" w:rsidRDefault="006025F8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7512B71" w14:textId="77777777" w:rsidR="003C1684" w:rsidRPr="00602403" w:rsidRDefault="003C1684" w:rsidP="006024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C6B69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45091534" w14:textId="77777777" w:rsidTr="00E05D3B">
        <w:trPr>
          <w:gridAfter w:val="1"/>
          <w:wAfter w:w="22" w:type="dxa"/>
          <w:trHeight w:val="315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1BEE3C1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341C96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39662E" w14:textId="77777777" w:rsidR="003C1684" w:rsidRPr="006025F8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6025F8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211DBB0" w14:textId="77777777" w:rsidR="003C1684" w:rsidRPr="006025F8" w:rsidRDefault="00F756BC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B4D9" w14:textId="77777777" w:rsidR="003C1684" w:rsidRPr="006025F8" w:rsidRDefault="00F756BC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AE5E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16358203" w14:textId="77777777" w:rsidTr="006B4940">
        <w:trPr>
          <w:gridAfter w:val="1"/>
          <w:wAfter w:w="22" w:type="dxa"/>
          <w:trHeight w:val="315"/>
        </w:trPr>
        <w:tc>
          <w:tcPr>
            <w:tcW w:w="1004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498E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</w:tr>
      <w:tr w:rsidR="003C1684" w:rsidRPr="00E96CCE" w14:paraId="78BD253A" w14:textId="77777777" w:rsidTr="00E05D3B">
        <w:trPr>
          <w:gridAfter w:val="1"/>
          <w:wAfter w:w="22" w:type="dxa"/>
          <w:trHeight w:val="528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DC97420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478AA98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4356130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EDE2B5A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C320F63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50DD4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702EB8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75BCFE25" w14:textId="77777777" w:rsidTr="00E05D3B">
        <w:trPr>
          <w:gridAfter w:val="1"/>
          <w:wAfter w:w="22" w:type="dxa"/>
          <w:trHeight w:val="269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B4A20DA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DB0B8F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F5747EA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26EA31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77D6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2096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2C6C278D" w14:textId="77777777" w:rsidTr="006B4940">
        <w:trPr>
          <w:trHeight w:val="345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6EC1C2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 на четырёх ногах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0C141B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6545C3C8" w14:textId="77777777" w:rsidTr="00E05D3B">
        <w:trPr>
          <w:gridAfter w:val="1"/>
          <w:wAfter w:w="22" w:type="dxa"/>
          <w:trHeight w:val="961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C361A99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2A73945" w14:textId="77777777" w:rsidR="003C1684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 на четырёх ногах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44CF629" w14:textId="77777777" w:rsidR="003C1684" w:rsidRDefault="00DB0533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8C8AE4" w14:textId="77777777" w:rsidR="00DB0533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Изготовление игрушки: «Кошка»</w:t>
            </w:r>
          </w:p>
          <w:p w14:paraId="75B91A60" w14:textId="77777777" w:rsidR="00DB0533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«Кошка»</w:t>
            </w:r>
          </w:p>
          <w:p w14:paraId="5935D500" w14:textId="77777777" w:rsidR="00DB0533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«Кошка»</w:t>
            </w:r>
          </w:p>
          <w:p w14:paraId="01395239" w14:textId="77777777" w:rsidR="00DB0533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«Собака»</w:t>
            </w:r>
          </w:p>
          <w:p w14:paraId="0F13F36E" w14:textId="77777777" w:rsidR="00DB0533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«Собака»</w:t>
            </w:r>
          </w:p>
          <w:p w14:paraId="0B6E8893" w14:textId="77777777" w:rsidR="003C1684" w:rsidRPr="00E96CCE" w:rsidRDefault="00DB0533" w:rsidP="00DB05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игрушки: «Собака»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7A2491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AD99080" w14:textId="77777777" w:rsidR="00DB0533" w:rsidRPr="00DB0533" w:rsidRDefault="00DB0533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7895B12" w14:textId="77777777" w:rsidR="003C1684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  <w:p w14:paraId="6B77BE8E" w14:textId="77777777" w:rsidR="00DB0533" w:rsidRPr="00DB0533" w:rsidRDefault="00DB0533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D63D4D" w14:textId="77777777" w:rsidR="00DB0533" w:rsidRPr="00DB0533" w:rsidRDefault="00DB0533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4FAAC96" w14:textId="77777777" w:rsidR="003C1684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  <w:p w14:paraId="6FBBA279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C54EDB4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  <w:p w14:paraId="312FBBAD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F3FB8E9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AA58D0D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C20ED5C" w14:textId="77777777" w:rsidR="00BC3CEF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63EC0C1" w14:textId="77777777" w:rsidR="00DB0533" w:rsidRPr="00DB0533" w:rsidRDefault="00BC3CEF" w:rsidP="00BC3C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5A040" w14:textId="77777777" w:rsidR="00DB0533" w:rsidRPr="00DB0533" w:rsidRDefault="00DB0533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B91A612" w14:textId="77777777" w:rsidR="003C1684" w:rsidRPr="00DB0533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3D9CCCD1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36A4451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  <w:p w14:paraId="5ECBC1D3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9D792CB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E275919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76920EBD" w14:textId="77777777" w:rsidR="003C1684" w:rsidRPr="00DB0533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C4C4FD6" w14:textId="77777777" w:rsidR="003C1684" w:rsidRPr="00DB0533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B0533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9FA339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4987DF99" w14:textId="77777777" w:rsidTr="00E05D3B">
        <w:trPr>
          <w:gridAfter w:val="1"/>
          <w:wAfter w:w="22" w:type="dxa"/>
          <w:trHeight w:val="245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074B615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87A2915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86E238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EA16526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1E5F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0BD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22ABAFA2" w14:textId="77777777" w:rsidTr="006B4940">
        <w:trPr>
          <w:trHeight w:val="303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99C0E7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 мягких игрушек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8A5355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7C6772E5" w14:textId="77777777" w:rsidTr="00E05D3B">
        <w:trPr>
          <w:gridAfter w:val="1"/>
          <w:wAfter w:w="22" w:type="dxa"/>
          <w:trHeight w:val="2631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F7DA5D5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24F96E7" w14:textId="77777777" w:rsidR="003C1684" w:rsidRDefault="003C1684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объёмных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игрушек </w:t>
            </w:r>
            <w:r w:rsidR="00237E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«Мишка в штанишках»</w:t>
            </w:r>
          </w:p>
          <w:p w14:paraId="425CCA13" w14:textId="77777777" w:rsidR="003C1684" w:rsidRDefault="00237E3E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="003C1684"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«Мишка в штанишках»</w:t>
            </w:r>
          </w:p>
          <w:p w14:paraId="7CC1108B" w14:textId="77777777" w:rsidR="003C1684" w:rsidRDefault="00237E3E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="003C1684"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«Мишка в штанишках»</w:t>
            </w:r>
          </w:p>
          <w:p w14:paraId="15A4ACF2" w14:textId="77777777" w:rsidR="003C1684" w:rsidRDefault="00237E3E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="003C1684"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«Кот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Леопольд».</w:t>
            </w:r>
          </w:p>
          <w:p w14:paraId="698B6A8C" w14:textId="77777777" w:rsidR="003C1684" w:rsidRDefault="00237E3E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="003C1684"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«Кот</w:t>
            </w:r>
            <w:r w:rsidR="003C16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Леопольд».</w:t>
            </w:r>
          </w:p>
          <w:p w14:paraId="24836443" w14:textId="77777777" w:rsidR="003C1684" w:rsidRPr="008C1562" w:rsidRDefault="00237E3E" w:rsidP="008C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игрушки: </w:t>
            </w:r>
            <w:r w:rsidR="003C1684" w:rsidRPr="00E67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Леопольд».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FAA2B4A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E4BA4A1" w14:textId="77777777" w:rsidR="003C1684" w:rsidRPr="00237E3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F779CC" w14:textId="77777777" w:rsidR="003C1684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  <w:p w14:paraId="6F08619F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2F95FAC9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7C2CBC2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70FAA0A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EFB364C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765ED467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F07689B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A44DF72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F3CE9C9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6EE1A7E5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61F30143" w14:textId="77777777" w:rsid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28457F5" w14:textId="77777777" w:rsidR="00237E3E" w:rsidRPr="00237E3E" w:rsidRDefault="00237E3E" w:rsidP="00237E3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2F2C11" w14:textId="77777777" w:rsidR="003C1684" w:rsidRPr="00237E3E" w:rsidRDefault="003C1684" w:rsidP="008C1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2EBA6EC1" w14:textId="77777777" w:rsidR="003C1684" w:rsidRPr="00237E3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4137AF24" w14:textId="77777777" w:rsidR="003C168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1046C76E" w14:textId="77777777" w:rsidR="00237E3E" w:rsidRP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065D8827" w14:textId="77777777" w:rsidR="003C1684" w:rsidRPr="00237E3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4D3CF4B1" w14:textId="77777777" w:rsidR="003C1684" w:rsidRPr="00237E3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68410CE" w14:textId="77777777" w:rsidR="003C168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38574E6" w14:textId="77777777" w:rsidR="00237E3E" w:rsidRP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31E248AA" w14:textId="77777777" w:rsidR="003C168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510A6292" w14:textId="77777777" w:rsidR="00237E3E" w:rsidRP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6745974" w14:textId="77777777" w:rsidR="003C168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  <w:p w14:paraId="08986586" w14:textId="77777777" w:rsidR="00237E3E" w:rsidRPr="00237E3E" w:rsidRDefault="00237E3E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597B89DD" w14:textId="77777777" w:rsidR="00237E3E" w:rsidRPr="00237E3E" w:rsidRDefault="003C1684" w:rsidP="00237E3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237E3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4C85C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1D340806" w14:textId="77777777" w:rsidTr="00E05D3B">
        <w:trPr>
          <w:gridAfter w:val="1"/>
          <w:wAfter w:w="22" w:type="dxa"/>
          <w:trHeight w:val="309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AFB69A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AFCEBB8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EBA70A" w14:textId="77777777" w:rsidR="003C1684" w:rsidRPr="00E96CC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74297D" w14:textId="77777777" w:rsidR="003C1684" w:rsidRPr="00E96CC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67D1" w14:textId="77777777" w:rsidR="003C1684" w:rsidRPr="00E96CCE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9AB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6617D758" w14:textId="77777777" w:rsidTr="006B4940">
        <w:trPr>
          <w:trHeight w:val="315"/>
        </w:trPr>
        <w:tc>
          <w:tcPr>
            <w:tcW w:w="86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248CF8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Аттестация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E82D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C1684" w:rsidRPr="00E96CCE" w14:paraId="5EA35568" w14:textId="77777777" w:rsidTr="00E05D3B">
        <w:trPr>
          <w:gridAfter w:val="1"/>
          <w:wAfter w:w="22" w:type="dxa"/>
          <w:trHeight w:val="303"/>
        </w:trPr>
        <w:tc>
          <w:tcPr>
            <w:tcW w:w="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BAD325F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E723376" w14:textId="77777777" w:rsidR="003C1684" w:rsidRPr="00E96CCE" w:rsidRDefault="003C168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Итоговая аттестация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E2D249C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4E2607F" w14:textId="77777777" w:rsidR="003C1684" w:rsidRPr="00857AF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9CAA4D" w14:textId="77777777" w:rsidR="003C1684" w:rsidRPr="00857AF4" w:rsidRDefault="003C1684" w:rsidP="006B49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3E0E5B" w14:textId="77777777" w:rsidR="003C1684" w:rsidRPr="00857AF4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B9B6B7" w14:textId="77777777" w:rsidR="003C1684" w:rsidRPr="00E96CCE" w:rsidRDefault="003C168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857AF4" w:rsidRPr="00E96CCE" w14:paraId="7E699AA2" w14:textId="77777777" w:rsidTr="00050A97">
        <w:trPr>
          <w:gridAfter w:val="1"/>
          <w:wAfter w:w="22" w:type="dxa"/>
          <w:trHeight w:val="303"/>
        </w:trPr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B106933" w14:textId="77777777" w:rsidR="00857AF4" w:rsidRPr="00857AF4" w:rsidRDefault="00857AF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FA08B03" w14:textId="77777777" w:rsidR="00857AF4" w:rsidRPr="00E96CCE" w:rsidRDefault="00857AF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D01E8DA" w14:textId="77777777" w:rsidR="00857AF4" w:rsidRPr="00857AF4" w:rsidRDefault="00857AF4" w:rsidP="0067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D4EC949" w14:textId="77777777" w:rsidR="00857AF4" w:rsidRPr="00857AF4" w:rsidRDefault="00857AF4" w:rsidP="0067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CEA69" w14:textId="77777777" w:rsidR="00857AF4" w:rsidRPr="00857AF4" w:rsidRDefault="00857AF4" w:rsidP="0067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097F68" w14:textId="77777777" w:rsidR="00857AF4" w:rsidRPr="00E96CCE" w:rsidRDefault="00857AF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857AF4" w:rsidRPr="00E96CCE" w14:paraId="29923905" w14:textId="77777777" w:rsidTr="00E05D3B">
        <w:trPr>
          <w:gridAfter w:val="1"/>
          <w:wAfter w:w="22" w:type="dxa"/>
          <w:trHeight w:val="348"/>
        </w:trPr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E4199" w14:textId="77777777" w:rsidR="00857AF4" w:rsidRPr="00E96CCE" w:rsidRDefault="00857AF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E96CCE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75118" w14:textId="77777777" w:rsidR="00857AF4" w:rsidRPr="00E96CCE" w:rsidRDefault="00857AF4" w:rsidP="001006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EB645" w14:textId="77777777" w:rsidR="00857AF4" w:rsidRPr="00857AF4" w:rsidRDefault="00857AF4" w:rsidP="00F406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F4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369E2" w14:textId="77777777" w:rsidR="00857AF4" w:rsidRPr="00857AF4" w:rsidRDefault="00857AF4" w:rsidP="00F406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AF4">
              <w:rPr>
                <w:rFonts w:ascii="Times New Roman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BD79" w14:textId="77777777" w:rsidR="00857AF4" w:rsidRPr="00857AF4" w:rsidRDefault="00857AF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57AF4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918B" w14:textId="77777777" w:rsidR="00857AF4" w:rsidRPr="00E96CCE" w:rsidRDefault="00857AF4" w:rsidP="001006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69A23F25" w14:textId="77777777" w:rsidR="00AF3269" w:rsidRDefault="00AF3269" w:rsidP="00857AF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AF3269" w:rsidSect="001006E7">
      <w:pgSz w:w="11906" w:h="16838"/>
      <w:pgMar w:top="851" w:right="850" w:bottom="568" w:left="993" w:header="720" w:footer="720" w:gutter="0"/>
      <w:pgNumType w:start="2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DC2469"/>
    <w:multiLevelType w:val="multilevel"/>
    <w:tmpl w:val="37B0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B15E7A"/>
    <w:multiLevelType w:val="multilevel"/>
    <w:tmpl w:val="0FC672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3"/>
      <w:numFmt w:val="decimal"/>
      <w:lvlText w:val="%2"/>
      <w:lvlJc w:val="left"/>
      <w:pPr>
        <w:ind w:left="136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059F6134"/>
    <w:multiLevelType w:val="hybridMultilevel"/>
    <w:tmpl w:val="94E0E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6E3FF0"/>
    <w:multiLevelType w:val="multilevel"/>
    <w:tmpl w:val="31A02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FA278B"/>
    <w:multiLevelType w:val="multilevel"/>
    <w:tmpl w:val="89C6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F4D1A"/>
    <w:multiLevelType w:val="multilevel"/>
    <w:tmpl w:val="225EC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DD500C"/>
    <w:multiLevelType w:val="multilevel"/>
    <w:tmpl w:val="5D44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73C34"/>
    <w:multiLevelType w:val="hybridMultilevel"/>
    <w:tmpl w:val="88E0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52FEA"/>
    <w:multiLevelType w:val="singleLevel"/>
    <w:tmpl w:val="B1929C2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CA14822"/>
    <w:multiLevelType w:val="hybridMultilevel"/>
    <w:tmpl w:val="2E5E4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31652"/>
    <w:multiLevelType w:val="hybridMultilevel"/>
    <w:tmpl w:val="54BAF008"/>
    <w:lvl w:ilvl="0" w:tplc="FC98EE8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61A14"/>
    <w:multiLevelType w:val="hybridMultilevel"/>
    <w:tmpl w:val="11869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C7F07"/>
    <w:multiLevelType w:val="hybridMultilevel"/>
    <w:tmpl w:val="A9CE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84F4E"/>
    <w:multiLevelType w:val="singleLevel"/>
    <w:tmpl w:val="B1929C2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15745E3"/>
    <w:multiLevelType w:val="multilevel"/>
    <w:tmpl w:val="D6C01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3C2FB5"/>
    <w:multiLevelType w:val="hybridMultilevel"/>
    <w:tmpl w:val="D05A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D3CD8"/>
    <w:multiLevelType w:val="hybridMultilevel"/>
    <w:tmpl w:val="C740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34A90"/>
    <w:multiLevelType w:val="multilevel"/>
    <w:tmpl w:val="CB143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514BEE"/>
    <w:multiLevelType w:val="hybridMultilevel"/>
    <w:tmpl w:val="253C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C2664"/>
    <w:multiLevelType w:val="hybridMultilevel"/>
    <w:tmpl w:val="03A63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133CF"/>
    <w:multiLevelType w:val="multilevel"/>
    <w:tmpl w:val="9ABC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C776B6"/>
    <w:multiLevelType w:val="multilevel"/>
    <w:tmpl w:val="C8C8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5A739B"/>
    <w:multiLevelType w:val="multilevel"/>
    <w:tmpl w:val="C8EA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913433">
    <w:abstractNumId w:val="0"/>
  </w:num>
  <w:num w:numId="2" w16cid:durableId="1416825790">
    <w:abstractNumId w:val="1"/>
  </w:num>
  <w:num w:numId="3" w16cid:durableId="2025131245">
    <w:abstractNumId w:val="2"/>
  </w:num>
  <w:num w:numId="4" w16cid:durableId="897590469">
    <w:abstractNumId w:val="3"/>
  </w:num>
  <w:num w:numId="5" w16cid:durableId="2085950392">
    <w:abstractNumId w:val="4"/>
  </w:num>
  <w:num w:numId="6" w16cid:durableId="1032535063">
    <w:abstractNumId w:val="5"/>
  </w:num>
  <w:num w:numId="7" w16cid:durableId="355457">
    <w:abstractNumId w:val="14"/>
  </w:num>
  <w:num w:numId="8" w16cid:durableId="1472944050">
    <w:abstractNumId w:val="19"/>
  </w:num>
  <w:num w:numId="9" w16cid:durableId="1590119820">
    <w:abstractNumId w:val="17"/>
  </w:num>
  <w:num w:numId="10" w16cid:durableId="1494561667">
    <w:abstractNumId w:val="22"/>
  </w:num>
  <w:num w:numId="11" w16cid:durableId="879709063">
    <w:abstractNumId w:val="11"/>
  </w:num>
  <w:num w:numId="12" w16cid:durableId="1129977976">
    <w:abstractNumId w:val="28"/>
  </w:num>
  <w:num w:numId="13" w16cid:durableId="1380126792">
    <w:abstractNumId w:val="9"/>
  </w:num>
  <w:num w:numId="14" w16cid:durableId="2030642792">
    <w:abstractNumId w:val="31"/>
  </w:num>
  <w:num w:numId="15" w16cid:durableId="1528134595">
    <w:abstractNumId w:val="30"/>
  </w:num>
  <w:num w:numId="16" w16cid:durableId="1759136423">
    <w:abstractNumId w:val="29"/>
  </w:num>
  <w:num w:numId="17" w16cid:durableId="321589671">
    <w:abstractNumId w:val="12"/>
  </w:num>
  <w:num w:numId="18" w16cid:durableId="342324006">
    <w:abstractNumId w:val="10"/>
  </w:num>
  <w:num w:numId="19" w16cid:durableId="1073576925">
    <w:abstractNumId w:val="25"/>
  </w:num>
  <w:num w:numId="20" w16cid:durableId="2027445225">
    <w:abstractNumId w:val="6"/>
  </w:num>
  <w:num w:numId="21" w16cid:durableId="659112879">
    <w:abstractNumId w:val="13"/>
  </w:num>
  <w:num w:numId="22" w16cid:durableId="411584252">
    <w:abstractNumId w:val="7"/>
  </w:num>
  <w:num w:numId="23" w16cid:durableId="2045666020">
    <w:abstractNumId w:val="21"/>
  </w:num>
  <w:num w:numId="24" w16cid:durableId="486213757">
    <w:abstractNumId w:val="8"/>
  </w:num>
  <w:num w:numId="25" w16cid:durableId="996227953">
    <w:abstractNumId w:val="24"/>
  </w:num>
  <w:num w:numId="26" w16cid:durableId="390203050">
    <w:abstractNumId w:val="23"/>
  </w:num>
  <w:num w:numId="27" w16cid:durableId="2060812225">
    <w:abstractNumId w:val="27"/>
  </w:num>
  <w:num w:numId="28" w16cid:durableId="566576147">
    <w:abstractNumId w:val="16"/>
  </w:num>
  <w:num w:numId="29" w16cid:durableId="213738930">
    <w:abstractNumId w:val="18"/>
  </w:num>
  <w:num w:numId="30" w16cid:durableId="1383365024">
    <w:abstractNumId w:val="26"/>
  </w:num>
  <w:num w:numId="31" w16cid:durableId="766270054">
    <w:abstractNumId w:val="15"/>
  </w:num>
  <w:num w:numId="32" w16cid:durableId="3498404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B7"/>
    <w:rsid w:val="0000475D"/>
    <w:rsid w:val="00030B67"/>
    <w:rsid w:val="000A0081"/>
    <w:rsid w:val="000C0AE4"/>
    <w:rsid w:val="000E0BB7"/>
    <w:rsid w:val="000F5562"/>
    <w:rsid w:val="001006E7"/>
    <w:rsid w:val="00191A50"/>
    <w:rsid w:val="001B3E66"/>
    <w:rsid w:val="0021429E"/>
    <w:rsid w:val="0021705F"/>
    <w:rsid w:val="00220890"/>
    <w:rsid w:val="00237E3E"/>
    <w:rsid w:val="00245EEE"/>
    <w:rsid w:val="002861E7"/>
    <w:rsid w:val="002A0E04"/>
    <w:rsid w:val="00323423"/>
    <w:rsid w:val="00333674"/>
    <w:rsid w:val="00350DCA"/>
    <w:rsid w:val="0039461E"/>
    <w:rsid w:val="003A12C5"/>
    <w:rsid w:val="003C0AA6"/>
    <w:rsid w:val="003C1684"/>
    <w:rsid w:val="004A54D8"/>
    <w:rsid w:val="00511169"/>
    <w:rsid w:val="005538F0"/>
    <w:rsid w:val="00591F52"/>
    <w:rsid w:val="005A674C"/>
    <w:rsid w:val="005F6250"/>
    <w:rsid w:val="00600E32"/>
    <w:rsid w:val="00602403"/>
    <w:rsid w:val="006025F8"/>
    <w:rsid w:val="006202C8"/>
    <w:rsid w:val="00622B65"/>
    <w:rsid w:val="00654B07"/>
    <w:rsid w:val="006B4940"/>
    <w:rsid w:val="006E27D5"/>
    <w:rsid w:val="007434F6"/>
    <w:rsid w:val="007A2D87"/>
    <w:rsid w:val="007C2E1C"/>
    <w:rsid w:val="007C5759"/>
    <w:rsid w:val="00836FBA"/>
    <w:rsid w:val="00857AF4"/>
    <w:rsid w:val="00874F31"/>
    <w:rsid w:val="00897592"/>
    <w:rsid w:val="008C1562"/>
    <w:rsid w:val="008D2BC1"/>
    <w:rsid w:val="00944D3A"/>
    <w:rsid w:val="00966651"/>
    <w:rsid w:val="009E75E1"/>
    <w:rsid w:val="009F35B7"/>
    <w:rsid w:val="00AB1511"/>
    <w:rsid w:val="00AF3269"/>
    <w:rsid w:val="00B57317"/>
    <w:rsid w:val="00BA7304"/>
    <w:rsid w:val="00BC3CEF"/>
    <w:rsid w:val="00BD1F63"/>
    <w:rsid w:val="00C21882"/>
    <w:rsid w:val="00C91700"/>
    <w:rsid w:val="00CB04EF"/>
    <w:rsid w:val="00CC7D32"/>
    <w:rsid w:val="00CC7FE7"/>
    <w:rsid w:val="00CE09F6"/>
    <w:rsid w:val="00CF1472"/>
    <w:rsid w:val="00D05BDC"/>
    <w:rsid w:val="00DB0533"/>
    <w:rsid w:val="00DB1A65"/>
    <w:rsid w:val="00E05D3B"/>
    <w:rsid w:val="00E854E4"/>
    <w:rsid w:val="00EA1C32"/>
    <w:rsid w:val="00EA5628"/>
    <w:rsid w:val="00EB03B1"/>
    <w:rsid w:val="00F40667"/>
    <w:rsid w:val="00F65A12"/>
    <w:rsid w:val="00F66D8F"/>
    <w:rsid w:val="00F756BC"/>
    <w:rsid w:val="00FA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B769"/>
  <w15:docId w15:val="{64FE7F81-2FC3-4983-AD8A-D80A2B9E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5B7"/>
    <w:pPr>
      <w:suppressAutoHyphens/>
    </w:pPr>
    <w:rPr>
      <w:rFonts w:ascii="Calibri" w:eastAsia="SimSun" w:hAnsi="Calibri" w:cs="font197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F35B7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35B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0">
    <w:name w:val="WW8Num1z0"/>
    <w:rsid w:val="009F35B7"/>
    <w:rPr>
      <w:rFonts w:cs="Times New Roman"/>
    </w:rPr>
  </w:style>
  <w:style w:type="character" w:customStyle="1" w:styleId="WW8Num2z0">
    <w:name w:val="WW8Num2z0"/>
    <w:rsid w:val="009F35B7"/>
  </w:style>
  <w:style w:type="character" w:customStyle="1" w:styleId="WW8Num3z0">
    <w:name w:val="WW8Num3z0"/>
    <w:rsid w:val="009F35B7"/>
    <w:rPr>
      <w:rFonts w:ascii="Symbol" w:hAnsi="Symbol" w:cs="OpenSymbol"/>
    </w:rPr>
  </w:style>
  <w:style w:type="character" w:customStyle="1" w:styleId="WW8Num4z0">
    <w:name w:val="WW8Num4z0"/>
    <w:rsid w:val="009F35B7"/>
    <w:rPr>
      <w:rFonts w:ascii="Symbol" w:hAnsi="Symbol" w:cs="OpenSymbol"/>
      <w:color w:val="000000"/>
      <w:sz w:val="24"/>
      <w:szCs w:val="24"/>
    </w:rPr>
  </w:style>
  <w:style w:type="character" w:customStyle="1" w:styleId="WW8Num4z1">
    <w:name w:val="WW8Num4z1"/>
    <w:rsid w:val="009F35B7"/>
  </w:style>
  <w:style w:type="character" w:customStyle="1" w:styleId="WW8Num4z2">
    <w:name w:val="WW8Num4z2"/>
    <w:rsid w:val="009F35B7"/>
  </w:style>
  <w:style w:type="character" w:customStyle="1" w:styleId="WW8Num4z3">
    <w:name w:val="WW8Num4z3"/>
    <w:rsid w:val="009F35B7"/>
  </w:style>
  <w:style w:type="character" w:customStyle="1" w:styleId="WW8Num4z4">
    <w:name w:val="WW8Num4z4"/>
    <w:rsid w:val="009F35B7"/>
  </w:style>
  <w:style w:type="character" w:customStyle="1" w:styleId="WW8Num4z5">
    <w:name w:val="WW8Num4z5"/>
    <w:rsid w:val="009F35B7"/>
  </w:style>
  <w:style w:type="character" w:customStyle="1" w:styleId="WW8Num4z6">
    <w:name w:val="WW8Num4z6"/>
    <w:rsid w:val="009F35B7"/>
  </w:style>
  <w:style w:type="character" w:customStyle="1" w:styleId="WW8Num4z7">
    <w:name w:val="WW8Num4z7"/>
    <w:rsid w:val="009F35B7"/>
  </w:style>
  <w:style w:type="character" w:customStyle="1" w:styleId="WW8Num4z8">
    <w:name w:val="WW8Num4z8"/>
    <w:rsid w:val="009F35B7"/>
  </w:style>
  <w:style w:type="character" w:customStyle="1" w:styleId="WW8Num5z0">
    <w:name w:val="WW8Num5z0"/>
    <w:rsid w:val="009F35B7"/>
    <w:rPr>
      <w:color w:val="000000"/>
    </w:rPr>
  </w:style>
  <w:style w:type="character" w:customStyle="1" w:styleId="WW8Num5z1">
    <w:name w:val="WW8Num5z1"/>
    <w:rsid w:val="009F35B7"/>
  </w:style>
  <w:style w:type="character" w:customStyle="1" w:styleId="WW8Num5z2">
    <w:name w:val="WW8Num5z2"/>
    <w:rsid w:val="009F35B7"/>
  </w:style>
  <w:style w:type="character" w:customStyle="1" w:styleId="WW8Num5z3">
    <w:name w:val="WW8Num5z3"/>
    <w:rsid w:val="009F35B7"/>
  </w:style>
  <w:style w:type="character" w:customStyle="1" w:styleId="WW8Num5z4">
    <w:name w:val="WW8Num5z4"/>
    <w:rsid w:val="009F35B7"/>
  </w:style>
  <w:style w:type="character" w:customStyle="1" w:styleId="WW8Num5z5">
    <w:name w:val="WW8Num5z5"/>
    <w:rsid w:val="009F35B7"/>
  </w:style>
  <w:style w:type="character" w:customStyle="1" w:styleId="WW8Num5z6">
    <w:name w:val="WW8Num5z6"/>
    <w:rsid w:val="009F35B7"/>
  </w:style>
  <w:style w:type="character" w:customStyle="1" w:styleId="WW8Num5z7">
    <w:name w:val="WW8Num5z7"/>
    <w:rsid w:val="009F35B7"/>
  </w:style>
  <w:style w:type="character" w:customStyle="1" w:styleId="WW8Num5z8">
    <w:name w:val="WW8Num5z8"/>
    <w:rsid w:val="009F35B7"/>
  </w:style>
  <w:style w:type="character" w:customStyle="1" w:styleId="WW8Num2z1">
    <w:name w:val="WW8Num2z1"/>
    <w:rsid w:val="009F35B7"/>
  </w:style>
  <w:style w:type="character" w:customStyle="1" w:styleId="WW8Num2z2">
    <w:name w:val="WW8Num2z2"/>
    <w:rsid w:val="009F35B7"/>
  </w:style>
  <w:style w:type="character" w:customStyle="1" w:styleId="WW8Num2z3">
    <w:name w:val="WW8Num2z3"/>
    <w:rsid w:val="009F35B7"/>
  </w:style>
  <w:style w:type="character" w:customStyle="1" w:styleId="WW8Num2z4">
    <w:name w:val="WW8Num2z4"/>
    <w:rsid w:val="009F35B7"/>
  </w:style>
  <w:style w:type="character" w:customStyle="1" w:styleId="WW8Num2z5">
    <w:name w:val="WW8Num2z5"/>
    <w:rsid w:val="009F35B7"/>
  </w:style>
  <w:style w:type="character" w:customStyle="1" w:styleId="WW8Num2z6">
    <w:name w:val="WW8Num2z6"/>
    <w:rsid w:val="009F35B7"/>
  </w:style>
  <w:style w:type="character" w:customStyle="1" w:styleId="WW8Num2z7">
    <w:name w:val="WW8Num2z7"/>
    <w:rsid w:val="009F35B7"/>
  </w:style>
  <w:style w:type="character" w:customStyle="1" w:styleId="WW8Num2z8">
    <w:name w:val="WW8Num2z8"/>
    <w:rsid w:val="009F35B7"/>
  </w:style>
  <w:style w:type="character" w:customStyle="1" w:styleId="WW8Num6z0">
    <w:name w:val="WW8Num6z0"/>
    <w:rsid w:val="009F35B7"/>
  </w:style>
  <w:style w:type="character" w:customStyle="1" w:styleId="WW8Num6z1">
    <w:name w:val="WW8Num6z1"/>
    <w:rsid w:val="009F35B7"/>
  </w:style>
  <w:style w:type="character" w:customStyle="1" w:styleId="WW8Num6z2">
    <w:name w:val="WW8Num6z2"/>
    <w:rsid w:val="009F35B7"/>
  </w:style>
  <w:style w:type="character" w:customStyle="1" w:styleId="WW8Num6z3">
    <w:name w:val="WW8Num6z3"/>
    <w:rsid w:val="009F35B7"/>
  </w:style>
  <w:style w:type="character" w:customStyle="1" w:styleId="WW8Num6z4">
    <w:name w:val="WW8Num6z4"/>
    <w:rsid w:val="009F35B7"/>
  </w:style>
  <w:style w:type="character" w:customStyle="1" w:styleId="WW8Num6z5">
    <w:name w:val="WW8Num6z5"/>
    <w:rsid w:val="009F35B7"/>
  </w:style>
  <w:style w:type="character" w:customStyle="1" w:styleId="WW8Num6z6">
    <w:name w:val="WW8Num6z6"/>
    <w:rsid w:val="009F35B7"/>
  </w:style>
  <w:style w:type="character" w:customStyle="1" w:styleId="WW8Num6z7">
    <w:name w:val="WW8Num6z7"/>
    <w:rsid w:val="009F35B7"/>
  </w:style>
  <w:style w:type="character" w:customStyle="1" w:styleId="WW8Num6z8">
    <w:name w:val="WW8Num6z8"/>
    <w:rsid w:val="009F35B7"/>
  </w:style>
  <w:style w:type="character" w:customStyle="1" w:styleId="1">
    <w:name w:val="Основной шрифт абзаца1"/>
    <w:rsid w:val="009F35B7"/>
  </w:style>
  <w:style w:type="character" w:customStyle="1" w:styleId="2">
    <w:name w:val="Основной шрифт абзаца2"/>
    <w:rsid w:val="009F35B7"/>
  </w:style>
  <w:style w:type="character" w:customStyle="1" w:styleId="a3">
    <w:name w:val="Основной текст + Курсив"/>
    <w:rsid w:val="009F35B7"/>
    <w:rPr>
      <w:rFonts w:ascii="Times New Roman" w:hAnsi="Times New Roman" w:cs="Times New Roman"/>
      <w:i/>
      <w:sz w:val="22"/>
    </w:rPr>
  </w:style>
  <w:style w:type="character" w:customStyle="1" w:styleId="a4">
    <w:name w:val="Основной текст + Полужирный"/>
    <w:rsid w:val="009F35B7"/>
    <w:rPr>
      <w:rFonts w:ascii="Times New Roman" w:hAnsi="Times New Roman" w:cs="Times New Roman"/>
      <w:b/>
      <w:i/>
      <w:sz w:val="22"/>
    </w:rPr>
  </w:style>
  <w:style w:type="character" w:customStyle="1" w:styleId="ListLabel1">
    <w:name w:val="ListLabel 1"/>
    <w:rsid w:val="009F35B7"/>
    <w:rPr>
      <w:rFonts w:cs="Times New Roman"/>
    </w:rPr>
  </w:style>
  <w:style w:type="character" w:customStyle="1" w:styleId="a5">
    <w:name w:val="Маркеры списка"/>
    <w:rsid w:val="009F35B7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9F35B7"/>
  </w:style>
  <w:style w:type="paragraph" w:customStyle="1" w:styleId="a7">
    <w:basedOn w:val="a"/>
    <w:next w:val="a8"/>
    <w:rsid w:val="009F35B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link w:val="a9"/>
    <w:rsid w:val="009F35B7"/>
    <w:pPr>
      <w:spacing w:after="120"/>
    </w:pPr>
  </w:style>
  <w:style w:type="character" w:customStyle="1" w:styleId="a9">
    <w:name w:val="Основной текст Знак"/>
    <w:basedOn w:val="a0"/>
    <w:link w:val="a8"/>
    <w:rsid w:val="009F35B7"/>
    <w:rPr>
      <w:rFonts w:ascii="Calibri" w:eastAsia="SimSun" w:hAnsi="Calibri" w:cs="font197"/>
      <w:lang w:eastAsia="ar-SA"/>
    </w:rPr>
  </w:style>
  <w:style w:type="paragraph" w:styleId="aa">
    <w:name w:val="List"/>
    <w:basedOn w:val="a8"/>
    <w:rsid w:val="009F35B7"/>
    <w:rPr>
      <w:rFonts w:cs="Lucida Sans"/>
    </w:rPr>
  </w:style>
  <w:style w:type="paragraph" w:customStyle="1" w:styleId="20">
    <w:name w:val="Название2"/>
    <w:basedOn w:val="a"/>
    <w:rsid w:val="009F35B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9F35B7"/>
    <w:pPr>
      <w:suppressLineNumbers/>
    </w:pPr>
    <w:rPr>
      <w:rFonts w:cs="Lucida Sans"/>
    </w:rPr>
  </w:style>
  <w:style w:type="paragraph" w:customStyle="1" w:styleId="10">
    <w:name w:val="Название1"/>
    <w:basedOn w:val="a"/>
    <w:rsid w:val="009F35B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rsid w:val="009F35B7"/>
    <w:pPr>
      <w:suppressLineNumbers/>
    </w:pPr>
    <w:rPr>
      <w:rFonts w:cs="Lucida Sans"/>
    </w:rPr>
  </w:style>
  <w:style w:type="paragraph" w:customStyle="1" w:styleId="12">
    <w:name w:val="Абзац списка1"/>
    <w:basedOn w:val="a"/>
    <w:rsid w:val="009F35B7"/>
    <w:pPr>
      <w:ind w:left="720"/>
    </w:pPr>
    <w:rPr>
      <w:rFonts w:eastAsia="Times New Roman" w:cs="Times New Roman"/>
    </w:rPr>
  </w:style>
  <w:style w:type="paragraph" w:customStyle="1" w:styleId="13">
    <w:name w:val="Обычный (веб)1"/>
    <w:basedOn w:val="a"/>
    <w:rsid w:val="009F35B7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rsid w:val="009F35B7"/>
    <w:pPr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22">
    <w:name w:val="Абзац списка2"/>
    <w:basedOn w:val="a"/>
    <w:rsid w:val="009F35B7"/>
    <w:pPr>
      <w:ind w:left="720"/>
    </w:pPr>
    <w:rPr>
      <w:rFonts w:eastAsia="Times New Roman" w:cs="Times New Roman"/>
    </w:rPr>
  </w:style>
  <w:style w:type="paragraph" w:customStyle="1" w:styleId="Default">
    <w:name w:val="Default"/>
    <w:rsid w:val="009F35B7"/>
    <w:pPr>
      <w:suppressAutoHyphens/>
      <w:spacing w:after="0" w:line="100" w:lineRule="atLeast"/>
    </w:pPr>
    <w:rPr>
      <w:rFonts w:ascii="Calibri" w:eastAsia="Arial Unicode MS" w:hAnsi="Calibri" w:cs="Calibri"/>
      <w:color w:val="000000"/>
      <w:sz w:val="24"/>
      <w:szCs w:val="24"/>
      <w:lang w:eastAsia="ar-SA"/>
    </w:rPr>
  </w:style>
  <w:style w:type="paragraph" w:customStyle="1" w:styleId="23">
    <w:name w:val="Абзац списка2"/>
    <w:basedOn w:val="a"/>
    <w:rsid w:val="009F35B7"/>
    <w:pPr>
      <w:ind w:left="720"/>
    </w:pPr>
    <w:rPr>
      <w:rFonts w:eastAsia="Times New Roman" w:cs="Times New Roman"/>
    </w:rPr>
  </w:style>
  <w:style w:type="paragraph" w:customStyle="1" w:styleId="ab">
    <w:name w:val="Содержимое таблицы"/>
    <w:basedOn w:val="a"/>
    <w:qFormat/>
    <w:rsid w:val="009F35B7"/>
    <w:pPr>
      <w:suppressLineNumbers/>
    </w:pPr>
  </w:style>
  <w:style w:type="paragraph" w:customStyle="1" w:styleId="ac">
    <w:name w:val="Заголовок таблицы"/>
    <w:basedOn w:val="ab"/>
    <w:rsid w:val="009F35B7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9F35B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F35B7"/>
    <w:rPr>
      <w:rFonts w:ascii="Calibri" w:eastAsia="SimSun" w:hAnsi="Calibri" w:cs="font197"/>
      <w:lang w:eastAsia="ar-SA"/>
    </w:rPr>
  </w:style>
  <w:style w:type="paragraph" w:styleId="af">
    <w:name w:val="footer"/>
    <w:basedOn w:val="a"/>
    <w:link w:val="af0"/>
    <w:uiPriority w:val="99"/>
    <w:unhideWhenUsed/>
    <w:rsid w:val="009F35B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F35B7"/>
    <w:rPr>
      <w:rFonts w:ascii="Calibri" w:eastAsia="SimSun" w:hAnsi="Calibri" w:cs="font197"/>
      <w:lang w:eastAsia="ar-SA"/>
    </w:rPr>
  </w:style>
  <w:style w:type="paragraph" w:styleId="af1">
    <w:name w:val="List Paragraph"/>
    <w:basedOn w:val="a"/>
    <w:link w:val="af2"/>
    <w:uiPriority w:val="34"/>
    <w:qFormat/>
    <w:rsid w:val="009F35B7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table" w:styleId="af3">
    <w:name w:val="Table Grid"/>
    <w:basedOn w:val="a1"/>
    <w:uiPriority w:val="39"/>
    <w:rsid w:val="009F35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Абзац списка Знак"/>
    <w:link w:val="af1"/>
    <w:uiPriority w:val="34"/>
    <w:qFormat/>
    <w:locked/>
    <w:rsid w:val="009F35B7"/>
    <w:rPr>
      <w:rFonts w:ascii="Calibri" w:eastAsia="Calibri" w:hAnsi="Calibri" w:cs="Times New Roman"/>
    </w:rPr>
  </w:style>
  <w:style w:type="paragraph" w:styleId="af4">
    <w:name w:val="No Spacing"/>
    <w:qFormat/>
    <w:rsid w:val="00CE0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5">
    <w:name w:val="Hyperlink"/>
    <w:basedOn w:val="a0"/>
    <w:uiPriority w:val="99"/>
    <w:unhideWhenUsed/>
    <w:rsid w:val="00CE09F6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AF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F3269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Василий Шаров</cp:lastModifiedBy>
  <cp:revision>2</cp:revision>
  <cp:lastPrinted>2022-07-04T07:08:00Z</cp:lastPrinted>
  <dcterms:created xsi:type="dcterms:W3CDTF">2022-07-04T07:09:00Z</dcterms:created>
  <dcterms:modified xsi:type="dcterms:W3CDTF">2022-07-04T07:09:00Z</dcterms:modified>
</cp:coreProperties>
</file>